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1"/>
        </w:numPr>
        <w:jc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植物妈妈有办法</w:t>
      </w:r>
    </w:p>
    <w:p>
      <w:pPr>
        <w:numPr>
          <w:ilvl w:val="0"/>
          <w:numId w:val="2"/>
        </w:numPr>
        <w:spacing w:line="360" w:lineRule="auto"/>
        <w:rPr>
          <w:rFonts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课型：新授课</w:t>
      </w:r>
    </w:p>
    <w:p>
      <w:pPr>
        <w:numPr>
          <w:ilvl w:val="0"/>
          <w:numId w:val="2"/>
        </w:numPr>
        <w:spacing w:line="360" w:lineRule="auto"/>
        <w:rPr>
          <w:rFonts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教学目标</w:t>
      </w:r>
    </w:p>
    <w:p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（一）知识与技能目标：</w:t>
      </w:r>
    </w:p>
    <w:p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  １、会认读12个生词，借助拼音读准音。</w:t>
      </w:r>
    </w:p>
    <w:p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  ２、正确、流利，有感情地朗读课文，积累词语。</w:t>
      </w:r>
    </w:p>
    <w:p>
      <w:pPr>
        <w:numPr>
          <w:ilvl w:val="0"/>
          <w:numId w:val="3"/>
        </w:num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过程与方法目标：</w:t>
      </w:r>
    </w:p>
    <w:p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  1、利用自制乖乖猫卡片奖励学生。</w:t>
      </w:r>
      <w:r>
        <w:rPr>
          <w:rFonts w:hint="eastAsia" w:ascii="宋体" w:hAnsi="宋体" w:cs="宋体"/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>  2、利用课件片段与插图学文明理。</w:t>
      </w:r>
      <w:r>
        <w:rPr>
          <w:rFonts w:hint="eastAsia" w:ascii="宋体" w:hAnsi="宋体" w:cs="宋体"/>
          <w:color w:val="000000"/>
          <w:szCs w:val="21"/>
        </w:rPr>
        <w:br w:type="textWrapping"/>
      </w:r>
      <w:r>
        <w:rPr>
          <w:rFonts w:hint="eastAsia" w:ascii="宋体" w:hAnsi="宋体" w:cs="宋体"/>
          <w:color w:val="000000"/>
          <w:szCs w:val="21"/>
        </w:rPr>
        <w:t xml:space="preserve">  3、让学生在反复诵读与讨论中了解蒲公英、苍耳、豌豆传播种子的有趣方式。</w:t>
      </w:r>
    </w:p>
    <w:p>
      <w:pPr>
        <w:numPr>
          <w:ilvl w:val="0"/>
          <w:numId w:val="3"/>
        </w:num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情感、态度与价值观目标：</w:t>
      </w:r>
    </w:p>
    <w:p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    培养学生善于观察的习惯，激发学生热爱大自然的情趣。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三、教学重点</w:t>
      </w:r>
    </w:p>
    <w:p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1、知道植物种子的传播有自己不同的方法。</w:t>
      </w:r>
    </w:p>
    <w:p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2、识字认读词语，积累词语正确、流利、有感情地朗读课文。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四、教学难点</w:t>
      </w:r>
    </w:p>
    <w:p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1、引导学生了解蒲公英、苍耳、豌豆传播种子的方式。</w:t>
      </w:r>
    </w:p>
    <w:p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2、让学生知道丰富的知识要通过仔细观察与认真学习才能学到。</w:t>
      </w:r>
    </w:p>
    <w:p>
      <w:pPr>
        <w:spacing w:line="360" w:lineRule="auto"/>
        <w:rPr>
          <w:rFonts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五、教学方法</w:t>
      </w:r>
    </w:p>
    <w:p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1、多媒体辅助教学法</w:t>
      </w:r>
    </w:p>
    <w:p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2、讨论法</w:t>
      </w:r>
    </w:p>
    <w:p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3、朗读法</w:t>
      </w:r>
    </w:p>
    <w:p>
      <w:pPr>
        <w:numPr>
          <w:ilvl w:val="0"/>
          <w:numId w:val="4"/>
        </w:num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教学准备：</w:t>
      </w:r>
      <w:r>
        <w:rPr>
          <w:rFonts w:hint="eastAsia" w:ascii="宋体" w:hAnsi="宋体" w:cs="宋体"/>
          <w:color w:val="000000"/>
          <w:szCs w:val="21"/>
        </w:rPr>
        <w:t>趣味卡片、多媒体课件。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一、 情境引探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（播放视频或图片）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师：孩子们，千姿百态的植物点缀着美丽的大自然，装扮着我们的生活。植物王国的奇事，也十分有趣。植物的种子成熟了，种子宝宝要告别自己的妈妈开始新的生活，你们想知道植物妈妈是用什么方法送走孩子们的吗？ 今天我们就来学习《植物妈妈有办法》。板书课题，生齐读课题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二、 读文识字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1、生自由读文，遇到不认识的字拼拼拼音或者问问老师同学，要把字音读准确，句子读通顺。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2、生词朋友说了，要想把课文读好，必须先过它这一关，看看你能叫出他们的名字吗？自己来读一读。（自读）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有信心把词语读好吗？看，这里有一座词语山，咱们看看那一小组用最快的速度登上山顶。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3、生词朋友很开心，已经成为你们的好朋友了，相信生字宝宝更难不倒你们，谁愿意当小老师领大家来读，（找生领读）这个老师当的很棒，我们来开列小火车，相信你们一定能顺利到达终点。</w:t>
      </w:r>
    </w:p>
    <w:p>
      <w:pPr>
        <w:pStyle w:val="4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会读字</w:t>
      </w:r>
    </w:p>
    <w:p>
      <w:pPr>
        <w:pStyle w:val="4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植、如、为、旅、备、纷、刺、底、炸、离、察、识、粗、得</w:t>
      </w:r>
    </w:p>
    <w:p>
      <w:pPr>
        <w:pStyle w:val="4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会写字</w:t>
      </w:r>
    </w:p>
    <w:p>
      <w:pPr>
        <w:pStyle w:val="4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法、脚、娃、毛、知、它、她、更</w:t>
      </w:r>
    </w:p>
    <w:p>
      <w:pPr>
        <w:pStyle w:val="4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生字组词</w:t>
      </w:r>
    </w:p>
    <w:p>
      <w:pPr>
        <w:pStyle w:val="4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植 zhí 植物zhí wù 种植zhòng zhí 植党营私</w:t>
      </w:r>
    </w:p>
    <w:p>
      <w:pPr>
        <w:pStyle w:val="4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如 rú 如果rú guǒ 假如jiǎ rú 一见如故</w:t>
      </w:r>
    </w:p>
    <w:p>
      <w:pPr>
        <w:pStyle w:val="4"/>
        <w:shd w:val="clear" w:color="auto" w:fill="FFFFFF"/>
        <w:spacing w:line="450" w:lineRule="atLeast"/>
        <w:rPr>
          <w:rFonts w:cs="Arial" w:asciiTheme="minorEastAsia" w:hAnsiTheme="minorEastAsia" w:eastAsiaTheme="minorEastAsia"/>
          <w:color w:val="000000"/>
        </w:rPr>
      </w:pPr>
      <w:r>
        <w:rPr>
          <w:rFonts w:hint="eastAsia" w:cs="Arial" w:asciiTheme="minorEastAsia" w:hAnsiTheme="minorEastAsia" w:eastAsiaTheme="minorEastAsia"/>
          <w:color w:val="000000"/>
        </w:rPr>
        <w:t>为 wèi 为什么wèi shén me 为何wèi hé 为民请命</w:t>
      </w:r>
    </w:p>
    <w:p>
      <w:pPr>
        <w:pStyle w:val="4"/>
        <w:shd w:val="clear" w:color="auto" w:fill="FFFFFF"/>
        <w:spacing w:line="450" w:lineRule="atLeast"/>
        <w:rPr>
          <w:rFonts w:cs="Arial" w:asciiTheme="minorEastAsia" w:hAnsiTheme="minorEastAsia" w:eastAsiaTheme="minorEastAsia"/>
          <w:color w:val="000000"/>
        </w:rPr>
      </w:pPr>
      <w:r>
        <w:rPr>
          <w:rFonts w:hint="eastAsia" w:cs="Arial" w:asciiTheme="minorEastAsia" w:hAnsiTheme="minorEastAsia" w:eastAsiaTheme="minorEastAsia"/>
          <w:color w:val="000000"/>
        </w:rPr>
        <w:t>旅 lǚ 旅行lǚ xíng 旅客lǚ kè 进旅退旅</w:t>
      </w:r>
    </w:p>
    <w:p>
      <w:pPr>
        <w:pStyle w:val="4"/>
        <w:shd w:val="clear" w:color="auto" w:fill="FFFFFF"/>
        <w:spacing w:line="450" w:lineRule="atLeast"/>
        <w:rPr>
          <w:rFonts w:cs="Arial" w:asciiTheme="minorEastAsia" w:hAnsiTheme="minorEastAsia" w:eastAsiaTheme="minorEastAsia"/>
          <w:color w:val="000000"/>
        </w:rPr>
      </w:pPr>
      <w:r>
        <w:rPr>
          <w:rFonts w:hint="eastAsia" w:cs="Arial" w:asciiTheme="minorEastAsia" w:hAnsiTheme="minorEastAsia" w:eastAsiaTheme="minorEastAsia"/>
          <w:color w:val="000000"/>
        </w:rPr>
        <w:t>备 bèi 准备zhǔn bèi 备用bèi yòng 有备无患</w:t>
      </w:r>
    </w:p>
    <w:p>
      <w:pPr>
        <w:pStyle w:val="4"/>
        <w:shd w:val="clear" w:color="auto" w:fill="FFFFFF"/>
        <w:spacing w:line="450" w:lineRule="atLeast"/>
        <w:rPr>
          <w:rFonts w:cs="Arial" w:asciiTheme="minorEastAsia" w:hAnsiTheme="minorEastAsia" w:eastAsiaTheme="minorEastAsia"/>
          <w:color w:val="000000"/>
        </w:rPr>
      </w:pPr>
      <w:r>
        <w:rPr>
          <w:rFonts w:hint="eastAsia" w:cs="Arial" w:asciiTheme="minorEastAsia" w:hAnsiTheme="minorEastAsia" w:eastAsiaTheme="minorEastAsia"/>
          <w:color w:val="000000"/>
        </w:rPr>
        <w:t>纷 fēn 纷乱fēn luàn 五彩缤纷wǔ cǎi bīn fēn 五彩缤纷</w:t>
      </w:r>
    </w:p>
    <w:p>
      <w:pPr>
        <w:pStyle w:val="4"/>
        <w:shd w:val="clear" w:color="auto" w:fill="FFFFFF"/>
        <w:spacing w:line="450" w:lineRule="atLeast"/>
        <w:rPr>
          <w:rFonts w:cs="Arial" w:asciiTheme="minorEastAsia" w:hAnsiTheme="minorEastAsia" w:eastAsiaTheme="minorEastAsia"/>
          <w:color w:val="000000"/>
        </w:rPr>
      </w:pPr>
      <w:r>
        <w:rPr>
          <w:rFonts w:hint="eastAsia" w:cs="Arial" w:asciiTheme="minorEastAsia" w:hAnsiTheme="minorEastAsia" w:eastAsiaTheme="minorEastAsia"/>
          <w:color w:val="000000"/>
        </w:rPr>
        <w:t>刺 cì 刺刀cì dāo 刺耳cì ěr 芒刺在背</w:t>
      </w:r>
    </w:p>
    <w:p>
      <w:pPr>
        <w:pStyle w:val="4"/>
        <w:shd w:val="clear" w:color="auto" w:fill="FFFFFF"/>
        <w:spacing w:line="450" w:lineRule="atLeast"/>
        <w:rPr>
          <w:rFonts w:cs="Arial" w:asciiTheme="minorEastAsia" w:hAnsiTheme="minorEastAsia" w:eastAsiaTheme="minorEastAsia"/>
          <w:color w:val="000000"/>
        </w:rPr>
      </w:pPr>
      <w:r>
        <w:rPr>
          <w:rFonts w:hint="eastAsia" w:cs="Arial" w:asciiTheme="minorEastAsia" w:hAnsiTheme="minorEastAsia" w:eastAsiaTheme="minorEastAsia"/>
          <w:color w:val="000000"/>
        </w:rPr>
        <w:t>底 dǐ 底部dǐ bù 井底之蛙jǐng dǐ zhī wā 井底之蛙</w:t>
      </w:r>
    </w:p>
    <w:p>
      <w:pPr>
        <w:pStyle w:val="4"/>
        <w:shd w:val="clear" w:color="auto" w:fill="FFFFFF"/>
        <w:spacing w:line="450" w:lineRule="atLeast"/>
        <w:rPr>
          <w:rFonts w:cs="Arial" w:asciiTheme="minorEastAsia" w:hAnsiTheme="minorEastAsia" w:eastAsiaTheme="minorEastAsia"/>
          <w:color w:val="000000"/>
        </w:rPr>
      </w:pPr>
      <w:r>
        <w:rPr>
          <w:rFonts w:hint="eastAsia" w:cs="Arial" w:asciiTheme="minorEastAsia" w:hAnsiTheme="minorEastAsia" w:eastAsiaTheme="minorEastAsia"/>
          <w:color w:val="000000"/>
        </w:rPr>
        <w:t>炸 zhà 炸弹zhà dàn 爆炸bào zhà 狂轰滥炸</w:t>
      </w:r>
    </w:p>
    <w:p>
      <w:pPr>
        <w:pStyle w:val="4"/>
        <w:shd w:val="clear" w:color="auto" w:fill="FFFFFF"/>
        <w:spacing w:line="450" w:lineRule="atLeast"/>
        <w:rPr>
          <w:rFonts w:cs="Arial" w:asciiTheme="minorEastAsia" w:hAnsiTheme="minorEastAsia" w:eastAsiaTheme="minorEastAsia"/>
          <w:color w:val="000000"/>
        </w:rPr>
      </w:pPr>
      <w:r>
        <w:rPr>
          <w:rFonts w:hint="eastAsia" w:cs="Arial" w:asciiTheme="minorEastAsia" w:hAnsiTheme="minorEastAsia" w:eastAsiaTheme="minorEastAsia"/>
          <w:color w:val="000000"/>
        </w:rPr>
        <w:t>离 lí 分离fēn lí 离开lí kāi 寸步不离</w:t>
      </w:r>
    </w:p>
    <w:p>
      <w:pPr>
        <w:pStyle w:val="4"/>
        <w:shd w:val="clear" w:color="auto" w:fill="FFFFFF"/>
        <w:spacing w:line="450" w:lineRule="atLeast"/>
        <w:rPr>
          <w:rFonts w:cs="Arial" w:asciiTheme="minorEastAsia" w:hAnsiTheme="minorEastAsia" w:eastAsiaTheme="minorEastAsia"/>
          <w:color w:val="000000"/>
        </w:rPr>
      </w:pPr>
      <w:r>
        <w:rPr>
          <w:rFonts w:hint="eastAsia" w:cs="Arial" w:asciiTheme="minorEastAsia" w:hAnsiTheme="minorEastAsia" w:eastAsiaTheme="minorEastAsia"/>
          <w:color w:val="000000"/>
        </w:rPr>
        <w:t>察 chá 观察guān chá 觉察jué chá 习焉不察</w:t>
      </w:r>
    </w:p>
    <w:p>
      <w:pPr>
        <w:pStyle w:val="4"/>
        <w:shd w:val="clear" w:color="auto" w:fill="FFFFFF"/>
        <w:spacing w:line="450" w:lineRule="atLeast"/>
        <w:rPr>
          <w:rFonts w:cs="Arial" w:asciiTheme="minorEastAsia" w:hAnsiTheme="minorEastAsia" w:eastAsiaTheme="minorEastAsia"/>
          <w:color w:val="000000"/>
        </w:rPr>
      </w:pPr>
      <w:r>
        <w:rPr>
          <w:rFonts w:hint="eastAsia" w:cs="Arial" w:asciiTheme="minorEastAsia" w:hAnsiTheme="minorEastAsia" w:eastAsiaTheme="minorEastAsia"/>
          <w:color w:val="000000"/>
        </w:rPr>
        <w:t>识 shí 博识bó shí 识字shí zì 不识好歹</w:t>
      </w:r>
    </w:p>
    <w:p>
      <w:pPr>
        <w:pStyle w:val="4"/>
        <w:shd w:val="clear" w:color="auto" w:fill="FFFFFF"/>
        <w:spacing w:line="450" w:lineRule="atLeast"/>
        <w:rPr>
          <w:rFonts w:cs="Arial" w:asciiTheme="minorEastAsia" w:hAnsiTheme="minorEastAsia" w:eastAsiaTheme="minorEastAsia"/>
          <w:color w:val="000000"/>
        </w:rPr>
      </w:pPr>
      <w:r>
        <w:rPr>
          <w:rFonts w:hint="eastAsia" w:cs="Arial" w:asciiTheme="minorEastAsia" w:hAnsiTheme="minorEastAsia" w:eastAsiaTheme="minorEastAsia"/>
          <w:color w:val="000000"/>
        </w:rPr>
        <w:t>粗 cū 粗大cū dà 粗壮cū zhuàng 财大气粗</w:t>
      </w:r>
    </w:p>
    <w:p>
      <w:pPr>
        <w:pStyle w:val="4"/>
        <w:shd w:val="clear" w:color="auto" w:fill="FFFFFF"/>
        <w:spacing w:line="450" w:lineRule="atLeast"/>
        <w:rPr>
          <w:rFonts w:cs="Arial" w:asciiTheme="minorEastAsia" w:hAnsiTheme="minorEastAsia" w:eastAsiaTheme="minorEastAsia"/>
          <w:color w:val="000000"/>
        </w:rPr>
      </w:pPr>
      <w:r>
        <w:rPr>
          <w:rFonts w:hint="eastAsia" w:cs="Arial" w:asciiTheme="minorEastAsia" w:hAnsiTheme="minorEastAsia" w:eastAsiaTheme="minorEastAsia"/>
          <w:color w:val="000000"/>
        </w:rPr>
        <w:t>得 de 走得慢zǒu de màn 跑得快pǎo de kuài 一举两得</w:t>
      </w:r>
    </w:p>
    <w:p>
      <w:pPr>
        <w:pStyle w:val="4"/>
        <w:shd w:val="clear" w:color="auto" w:fill="FFFFFF"/>
        <w:spacing w:line="450" w:lineRule="atLeast"/>
        <w:rPr>
          <w:rFonts w:cs="Arial" w:asciiTheme="minorEastAsia" w:hAnsiTheme="minorEastAsia" w:eastAsiaTheme="minorEastAsia"/>
          <w:color w:val="000000"/>
        </w:rPr>
      </w:pPr>
      <w:r>
        <w:rPr>
          <w:rFonts w:hint="eastAsia" w:cs="Arial" w:asciiTheme="minorEastAsia" w:hAnsiTheme="minorEastAsia" w:eastAsiaTheme="minorEastAsia"/>
          <w:color w:val="000000"/>
        </w:rPr>
        <w:t>法 fǎ 办法bàn fǎ 法律fǎ lǜ 以身试法</w:t>
      </w:r>
    </w:p>
    <w:p>
      <w:pPr>
        <w:pStyle w:val="4"/>
        <w:shd w:val="clear" w:color="auto" w:fill="FFFFFF"/>
        <w:spacing w:line="450" w:lineRule="atLeast"/>
        <w:rPr>
          <w:rFonts w:cs="Arial" w:asciiTheme="minorEastAsia" w:hAnsiTheme="minorEastAsia" w:eastAsiaTheme="minorEastAsia"/>
          <w:color w:val="000000"/>
        </w:rPr>
      </w:pPr>
      <w:r>
        <w:rPr>
          <w:rFonts w:hint="eastAsia" w:cs="Arial" w:asciiTheme="minorEastAsia" w:hAnsiTheme="minorEastAsia" w:eastAsiaTheme="minorEastAsia"/>
          <w:color w:val="000000"/>
        </w:rPr>
        <w:t>脚 jiǎo 两只脚liǎng zhī jiǎo 脚指头jiǎo zhǐ tou 七手八脚</w:t>
      </w:r>
    </w:p>
    <w:p>
      <w:pPr>
        <w:pStyle w:val="4"/>
        <w:shd w:val="clear" w:color="auto" w:fill="FFFFFF"/>
        <w:spacing w:line="450" w:lineRule="atLeast"/>
        <w:rPr>
          <w:rFonts w:cs="Arial" w:asciiTheme="minorEastAsia" w:hAnsiTheme="minorEastAsia" w:eastAsiaTheme="minorEastAsia"/>
          <w:color w:val="000000"/>
        </w:rPr>
      </w:pPr>
      <w:r>
        <w:rPr>
          <w:rFonts w:hint="eastAsia" w:cs="Arial" w:asciiTheme="minorEastAsia" w:hAnsiTheme="minorEastAsia" w:eastAsiaTheme="minorEastAsia"/>
          <w:color w:val="000000"/>
        </w:rPr>
        <w:t>娃 wá 娃娃wá wa 葫芦娃hú lú wá</w:t>
      </w:r>
    </w:p>
    <w:p>
      <w:pPr>
        <w:pStyle w:val="4"/>
        <w:shd w:val="clear" w:color="auto" w:fill="FFFFFF"/>
        <w:spacing w:line="450" w:lineRule="atLeast"/>
        <w:rPr>
          <w:rFonts w:cs="Arial" w:asciiTheme="minorEastAsia" w:hAnsiTheme="minorEastAsia" w:eastAsiaTheme="minorEastAsia"/>
          <w:color w:val="000000"/>
        </w:rPr>
      </w:pPr>
      <w:r>
        <w:rPr>
          <w:rFonts w:hint="eastAsia" w:cs="Arial" w:asciiTheme="minorEastAsia" w:hAnsiTheme="minorEastAsia" w:eastAsiaTheme="minorEastAsia"/>
          <w:color w:val="000000"/>
        </w:rPr>
        <w:t>毛 máo 毛发máo fà 皮毛pí máo 一毛不拔</w:t>
      </w:r>
    </w:p>
    <w:p>
      <w:pPr>
        <w:pStyle w:val="4"/>
        <w:shd w:val="clear" w:color="auto" w:fill="FFFFFF"/>
        <w:spacing w:line="450" w:lineRule="atLeast"/>
        <w:rPr>
          <w:rFonts w:cs="Arial" w:asciiTheme="minorEastAsia" w:hAnsiTheme="minorEastAsia" w:eastAsiaTheme="minorEastAsia"/>
          <w:color w:val="000000"/>
        </w:rPr>
      </w:pPr>
      <w:r>
        <w:rPr>
          <w:rFonts w:hint="eastAsia" w:cs="Arial" w:asciiTheme="minorEastAsia" w:hAnsiTheme="minorEastAsia" w:eastAsiaTheme="minorEastAsia"/>
          <w:color w:val="000000"/>
        </w:rPr>
        <w:t>知 zhī 知道zhī dào 先知xiān zhī 一无所知</w:t>
      </w:r>
    </w:p>
    <w:p>
      <w:pPr>
        <w:pStyle w:val="4"/>
        <w:shd w:val="clear" w:color="auto" w:fill="FFFFFF"/>
        <w:spacing w:line="450" w:lineRule="atLeast"/>
        <w:rPr>
          <w:rFonts w:cs="Arial" w:asciiTheme="minorEastAsia" w:hAnsiTheme="minorEastAsia" w:eastAsiaTheme="minorEastAsia"/>
          <w:color w:val="000000"/>
        </w:rPr>
      </w:pPr>
      <w:r>
        <w:rPr>
          <w:rFonts w:hint="eastAsia" w:cs="Arial" w:asciiTheme="minorEastAsia" w:hAnsiTheme="minorEastAsia" w:eastAsiaTheme="minorEastAsia"/>
          <w:color w:val="000000"/>
        </w:rPr>
        <w:t>它 tā 它们tā men 它是tā shì 别无它法</w:t>
      </w:r>
    </w:p>
    <w:p>
      <w:pPr>
        <w:pStyle w:val="4"/>
        <w:shd w:val="clear" w:color="auto" w:fill="FFFFFF"/>
        <w:spacing w:line="450" w:lineRule="atLeast"/>
        <w:rPr>
          <w:rFonts w:cs="Arial" w:asciiTheme="minorEastAsia" w:hAnsiTheme="minorEastAsia" w:eastAsiaTheme="minorEastAsia"/>
          <w:color w:val="000000"/>
        </w:rPr>
      </w:pPr>
      <w:r>
        <w:rPr>
          <w:rFonts w:hint="eastAsia" w:cs="Arial" w:asciiTheme="minorEastAsia" w:hAnsiTheme="minorEastAsia" w:eastAsiaTheme="minorEastAsia"/>
          <w:color w:val="000000"/>
        </w:rPr>
        <w:t>她 tā 夸她kuā tā 她们tā men</w:t>
      </w:r>
    </w:p>
    <w:p>
      <w:pPr>
        <w:pStyle w:val="4"/>
        <w:shd w:val="clear" w:color="auto" w:fill="FFFFFF"/>
        <w:spacing w:line="450" w:lineRule="atLeast"/>
        <w:rPr>
          <w:rFonts w:cs="Arial" w:asciiTheme="minorEastAsia" w:hAnsiTheme="minorEastAsia" w:eastAsiaTheme="minorEastAsia"/>
          <w:color w:val="000000"/>
        </w:rPr>
      </w:pPr>
      <w:r>
        <w:rPr>
          <w:rFonts w:hint="eastAsia" w:cs="Arial" w:asciiTheme="minorEastAsia" w:hAnsiTheme="minorEastAsia" w:eastAsiaTheme="minorEastAsia"/>
          <w:color w:val="000000"/>
        </w:rPr>
        <w:t>更 gèng 更加gèng jiā 更好gèng hǎo 更进一竿</w:t>
      </w:r>
    </w:p>
    <w:p>
      <w:pPr>
        <w:pStyle w:val="4"/>
        <w:rPr>
          <w:rFonts w:asciiTheme="minorEastAsia" w:hAnsiTheme="minorEastAsia" w:eastAsiaTheme="minorEastAsia"/>
        </w:rPr>
      </w:pP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三、 感悟课文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、生字词我吗已经读的很棒了，淘气的生字宝宝又回到了课文中，你们一定能把课文读的更好。谁能用一句完整的话告诉大家，这篇课文一共有几个小节，现在我们请5名同学分小节读文。（指名分小节读文，读的同学做到字音准确，句子通顺，声音洪亮；听的同学要认真，如果他读的好，你就夸夸他，如果你认为他哪读的不够好，你就帮帮他。）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2、 快速读文，边读边思考：你从文中读懂了什么？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生汇报：（用完整话回答：读了课文，我知道了植物妈妈在传播种子方面有很多办法；我知道了课文主要向我们介绍蒲公英、苍耳、豌豆这三种植物传播种子的方法；我知道种子长大了就得四海为家）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师追问：课文介绍了哪几种植物传播种子的方法？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师相应板书：蒲公英、苍耳、豌豆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2、你认为哪位植物妈妈最聪明，她传播种子的办法好在哪里？把你的想法和同桌说一说，一会说给大家听。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小组讨论、交流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全班汇报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（1）生：我认为蒲公英的办法好，（因为只要有风轻轻吹过，孩子们就乘着风纷纷出发。）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轻轻一吹是怎么吹？你来吹吹？介绍图片，这就是蒲公英的种子，聚在一起毛茸茸的。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师：只要有风轻轻一吹，孩子们就纷纷出发了，你们想看看纷纷出发是什么样子的吗？（播放视频加音乐） 师：蒲公英妈妈的办法真容易呀！让孩子们乘着风就能飘走了！你们快来读一读吧，学生练读。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蒲公英的种子乘着风轻悠悠地飘，多美啊！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师：美丽的蒲公英乘着风出发了，它们可能会飞到哪呀？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生自由发言，蒲公英宝宝飞到哪，哪就是它的家，在那生根发芽。如果用课文中的一个词来表达，是什么呢？——四海为家。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（2）四海为家的宝宝不光有蒲公英，还有谁呢？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我认为苍耳妈妈的办法好，（好在哪？）（因为只要挂住动物的皮毛，就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能去田野、山洼）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看这就是苍耳（展台出示成杈的苍耳种子）拿几个让前面同学摸摸，捏捏，什么感觉呀？（因为苍耳浑身长满小刺，刺上有小钩子，挂住动物的皮毛不容易掉下来）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你们想知道苍耳是怎么旅行的吗？（播放视频）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师：看，人走过来了，苍耳挂在了人得裤子上。小羊跑来了，苍耳要随小羊去旅行啦！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师：苍耳妈妈多聪明呀！不费力气就能让孩子去旅行，我们来夸夸苍耳妈妈吧！谁来读一读？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师：苍耳妈妈这么聪明，你没读出来，我们再试试好吗？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师：你对苍耳妈妈的敬佩和赞赏读出来。谁来读一读。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师：苍耳妈妈的办法多神奇呀！它借助小刺能保护孩子同时挂住动物的皮毛，让孩子们去旅行。豌豆妈妈更有办法，你认为她的办法好在哪里？（看课件文字回答）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（3）学习豌豆传播这一节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师：让我们一起看看豌豆娃娃怎样离开妈妈的吧?(播放课件：这就是豆荚，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情啊？带着这种高兴心情读给你的同桌听。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师：孩子们蹦着跳着出发了，多快活呀！谁把自己当成小豌豆来读一读。 3.小结：（指板书小结）蒲公英、苍耳、豌豆这些植物妈妈都用自己的智慧送走了宝宝，其实植物妈妈的办法还有很多很多呢？让我们齐读最后一小节。粗心的小朋友得不到它，只有细心、仔细观察的小朋友才能拥有它，获得许许多多的知识。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四、拓展延伸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1．你还知道哪些植物妈妈传播种子的方法?课前老师让你们搜集了植物传播种子的方法，谁来说说你搜集到了什么？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2、老师也搜集了这方面的资料（出示课件拓展内容）仔细读一读，用“——”画出每一种传播方法里介绍了哪些植物？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3、知道了这么多植物传播种子的方法，我们也来当当小诗人，仿照第2、3、4小节的格式写一写吧！看谁是最棒的小诗人！ 小结归纳：植物王国千姿百态，植物妈妈办法多多，希望你做细心的孩子，做生活中的有心人，你就会在大自然的怀抱里发现更有趣的事物和现象，得到更多的乐趣。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板书设计：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蒲公英 吹 风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植物妈妈有办法 苍耳 挂 动物</w:t>
      </w:r>
    </w:p>
    <w:p>
      <w:pPr>
        <w:pStyle w:val="4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豌豆 晒 太阳</w:t>
      </w: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《植物妈妈有办法》</w:t>
      </w:r>
      <w:r>
        <w:rPr>
          <w:rFonts w:hint="eastAsia" w:asciiTheme="minorEastAsia" w:hAnsiTheme="minorEastAsia" w:eastAsiaTheme="minorEastAsia"/>
          <w:sz w:val="24"/>
          <w:szCs w:val="24"/>
        </w:rPr>
        <w:t>教学反思：</w:t>
      </w:r>
    </w:p>
    <w:p>
      <w:pPr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《植物妈妈有办法》是一首诗歌，运用了拟人的写法，讲述了蒲公英、苍耳、石榴、豌豆传播种子的办法。本课主要培养学生理解、概括、默读、朗读和收集使用信息的能力，激发学生热爱大自然的情感。</w:t>
      </w:r>
    </w:p>
    <w:p>
      <w:pPr>
        <w:ind w:firstLine="48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为了帮助理解本课的重难点，我先让学生自读自悟，然后借助多媒体加深对课文的理解。如自读思考：这首诗一共介绍了几种植物传播种子的方法？还可以一边读一边想象，试着闭上眼睛想一想，闻一闻，听一听，试试在读的时候你能感受到什么？接下来再用不同的形式展现</w:t>
      </w:r>
      <w:r>
        <w:rPr>
          <w:rFonts w:hint="eastAsia" w:asciiTheme="minorEastAsia" w:hAnsiTheme="minorEastAsia" w:eastAsiaTheme="minorEastAsia"/>
          <w:sz w:val="24"/>
          <w:szCs w:val="24"/>
        </w:rPr>
        <w:t>：</w:t>
      </w:r>
      <w:r>
        <w:rPr>
          <w:rFonts w:asciiTheme="minorEastAsia" w:hAnsiTheme="minorEastAsia" w:eastAsiaTheme="minorEastAsia"/>
          <w:sz w:val="24"/>
          <w:szCs w:val="24"/>
        </w:rPr>
        <w:t>让学生知道蒲公英靠风传播种子；苍耳</w:t>
      </w:r>
      <w:r>
        <w:rPr>
          <w:rFonts w:hint="eastAsia" w:asciiTheme="minorEastAsia" w:hAnsiTheme="minorEastAsia" w:eastAsiaTheme="minorEastAsia"/>
          <w:sz w:val="24"/>
          <w:szCs w:val="24"/>
        </w:rPr>
        <w:t>靠动物传播种子</w:t>
      </w:r>
      <w:r>
        <w:rPr>
          <w:rFonts w:asciiTheme="minorEastAsia" w:hAnsiTheme="minorEastAsia" w:eastAsiaTheme="minorEastAsia"/>
          <w:sz w:val="24"/>
          <w:szCs w:val="24"/>
        </w:rPr>
        <w:t>；豌豆</w:t>
      </w:r>
      <w:r>
        <w:rPr>
          <w:rFonts w:hint="eastAsia" w:asciiTheme="minorEastAsia" w:hAnsiTheme="minorEastAsia" w:eastAsiaTheme="minorEastAsia"/>
          <w:sz w:val="24"/>
          <w:szCs w:val="24"/>
        </w:rPr>
        <w:t>靠太阳晒豆荚的方式传播种子……让学生在</w:t>
      </w:r>
      <w:r>
        <w:rPr>
          <w:rFonts w:asciiTheme="minorEastAsia" w:hAnsiTheme="minorEastAsia" w:eastAsiaTheme="minorEastAsia"/>
          <w:sz w:val="24"/>
          <w:szCs w:val="24"/>
        </w:rPr>
        <w:t>理解句子</w:t>
      </w:r>
      <w:r>
        <w:rPr>
          <w:rFonts w:hint="eastAsia" w:asciiTheme="minorEastAsia" w:hAnsiTheme="minorEastAsia" w:eastAsiaTheme="minorEastAsia"/>
          <w:sz w:val="24"/>
          <w:szCs w:val="24"/>
        </w:rPr>
        <w:t>的基础上</w:t>
      </w:r>
      <w:r>
        <w:rPr>
          <w:rFonts w:asciiTheme="minorEastAsia" w:hAnsiTheme="minorEastAsia" w:eastAsiaTheme="minorEastAsia"/>
          <w:sz w:val="24"/>
          <w:szCs w:val="24"/>
        </w:rPr>
        <w:t>，利用录像，直观形象地帮助学生理解豌豆蹦跳着离开妈妈，也就是靠弹力传播种子。</w:t>
      </w:r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最后小结：大自然中的植物各种各样，千姿百态，植物传播种子的方法也是多种多样，千奇百怪。希望你做细心的孩子，做有心人，你就会在大自然的怀抱里发现更有趣的事物和现象，得到更多的乐趣。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19"/>
      </w:rPr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rect id="矩形 2" o:spid="_x0000_s4097" o:spt="1" style="position:absolute;left:0pt;margin-left:0pt;margin-top:0pt;height:41.1pt;width:352.2pt;mso-wrap-style:none;z-index:251658240;mso-width-relative:page;mso-height-relative:page;" filled="f" stroked="f" coordsize="21600,21600" o:gfxdata="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JLoqO3TAAAABAEA&#10;AA8AAAAAAAAAAQAgAAAAIgAAAGRycy9kb3ducmV2LnhtbFBLAQIUABQAAAAIAIdO4kB8qAgWrQEA&#10;AC0DAAAOAAAAAAAAAAEAIAAAACIBAABkcnMvZTJvRG9jLnhtbFBLBQYAAAAABgAGAFkBAABBBQAA&#10;AAA=&#10;">
          <v:path/>
          <v:fill on="f" focussize="0,0"/>
          <v:stroke on="f"/>
          <v:imagedata o:title=""/>
          <o:lock v:ext="edit" aspectratio="f"/>
          <v:textbox style="mso-fit-shape-to-text:t;">
            <w:txbxContent>
              <w:p>
                <w:pPr>
                  <w:pStyle w:val="4"/>
                  <w:kinsoku/>
                  <w:ind w:left="0"/>
                  <w:jc w:val="center"/>
                </w:pPr>
                <w:r>
                  <w:rPr>
                    <w:rFonts w:asciiTheme="minorAscii" w:hAnsiTheme="minorBidi" w:eastAsiaTheme="minorEastAsia"/>
                    <w:b/>
                    <w:color w:val="4F81BD" w:themeColor="accent1"/>
                    <w:kern w:val="24"/>
                    <w:sz w:val="56"/>
                    <w:szCs w:val="56"/>
                  </w:rPr>
                  <w:t>微信公众号：小学教师联盟</w:t>
                </w: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 w:tentative="0">
      <w:start w:val="1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">
    <w:nsid w:val="0000000B"/>
    <w:multiLevelType w:val="singleLevel"/>
    <w:tmpl w:val="0000000B"/>
    <w:lvl w:ilvl="0" w:tentative="0">
      <w:start w:val="6"/>
      <w:numFmt w:val="chineseCounting"/>
      <w:suff w:val="nothing"/>
      <w:lvlText w:val="%1、"/>
      <w:lvlJc w:val="left"/>
      <w:rPr>
        <w:rFonts w:cs="Times New Roman"/>
      </w:rPr>
    </w:lvl>
  </w:abstractNum>
  <w:abstractNum w:abstractNumId="2">
    <w:nsid w:val="0000000E"/>
    <w:multiLevelType w:val="singleLevel"/>
    <w:tmpl w:val="0000000E"/>
    <w:lvl w:ilvl="0" w:tentative="0">
      <w:start w:val="2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3">
    <w:nsid w:val="597E5EDE"/>
    <w:multiLevelType w:val="singleLevel"/>
    <w:tmpl w:val="597E5EDE"/>
    <w:lvl w:ilvl="0" w:tentative="0">
      <w:start w:val="3"/>
      <w:numFmt w:val="decimal"/>
      <w:suff w:val="nothing"/>
      <w:lvlText w:val="%1.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26F2"/>
    <w:rsid w:val="00000B0B"/>
    <w:rsid w:val="00000B82"/>
    <w:rsid w:val="00000F66"/>
    <w:rsid w:val="00002E21"/>
    <w:rsid w:val="00003833"/>
    <w:rsid w:val="00004329"/>
    <w:rsid w:val="000045E8"/>
    <w:rsid w:val="00004D3B"/>
    <w:rsid w:val="00005CFF"/>
    <w:rsid w:val="000064BF"/>
    <w:rsid w:val="0000680A"/>
    <w:rsid w:val="00006D90"/>
    <w:rsid w:val="00006F56"/>
    <w:rsid w:val="00007BE9"/>
    <w:rsid w:val="00007FB9"/>
    <w:rsid w:val="0001036F"/>
    <w:rsid w:val="00010D05"/>
    <w:rsid w:val="000119FA"/>
    <w:rsid w:val="00012140"/>
    <w:rsid w:val="00012268"/>
    <w:rsid w:val="00012CC2"/>
    <w:rsid w:val="00013C27"/>
    <w:rsid w:val="00013F40"/>
    <w:rsid w:val="00014A4D"/>
    <w:rsid w:val="00014C45"/>
    <w:rsid w:val="00014E12"/>
    <w:rsid w:val="00014E6F"/>
    <w:rsid w:val="0001518F"/>
    <w:rsid w:val="00015581"/>
    <w:rsid w:val="00017030"/>
    <w:rsid w:val="00017773"/>
    <w:rsid w:val="0002071B"/>
    <w:rsid w:val="0002077D"/>
    <w:rsid w:val="00022632"/>
    <w:rsid w:val="00022D77"/>
    <w:rsid w:val="0002390F"/>
    <w:rsid w:val="00024081"/>
    <w:rsid w:val="00024117"/>
    <w:rsid w:val="00024B39"/>
    <w:rsid w:val="000252F3"/>
    <w:rsid w:val="0002537A"/>
    <w:rsid w:val="00025400"/>
    <w:rsid w:val="00026208"/>
    <w:rsid w:val="00026457"/>
    <w:rsid w:val="00026FF9"/>
    <w:rsid w:val="000270B4"/>
    <w:rsid w:val="00027CC4"/>
    <w:rsid w:val="000309D8"/>
    <w:rsid w:val="000313B5"/>
    <w:rsid w:val="00032529"/>
    <w:rsid w:val="000344C0"/>
    <w:rsid w:val="00034BD9"/>
    <w:rsid w:val="00034C88"/>
    <w:rsid w:val="00036829"/>
    <w:rsid w:val="000370C7"/>
    <w:rsid w:val="00037272"/>
    <w:rsid w:val="00040B97"/>
    <w:rsid w:val="000416EC"/>
    <w:rsid w:val="0004215A"/>
    <w:rsid w:val="00042A97"/>
    <w:rsid w:val="0004398F"/>
    <w:rsid w:val="000444D5"/>
    <w:rsid w:val="00044C4A"/>
    <w:rsid w:val="00045075"/>
    <w:rsid w:val="00045D15"/>
    <w:rsid w:val="00047DAB"/>
    <w:rsid w:val="00051D10"/>
    <w:rsid w:val="000521FF"/>
    <w:rsid w:val="000522E9"/>
    <w:rsid w:val="00055105"/>
    <w:rsid w:val="00055446"/>
    <w:rsid w:val="0005671B"/>
    <w:rsid w:val="000604DC"/>
    <w:rsid w:val="000604E9"/>
    <w:rsid w:val="00061784"/>
    <w:rsid w:val="00061AF0"/>
    <w:rsid w:val="00061CDF"/>
    <w:rsid w:val="00061EF9"/>
    <w:rsid w:val="000624EF"/>
    <w:rsid w:val="0006365B"/>
    <w:rsid w:val="00064AB1"/>
    <w:rsid w:val="00065342"/>
    <w:rsid w:val="00065D46"/>
    <w:rsid w:val="00066B04"/>
    <w:rsid w:val="000672F1"/>
    <w:rsid w:val="00067565"/>
    <w:rsid w:val="000676D3"/>
    <w:rsid w:val="00071458"/>
    <w:rsid w:val="00071A13"/>
    <w:rsid w:val="00072AB6"/>
    <w:rsid w:val="00074D7A"/>
    <w:rsid w:val="000752F5"/>
    <w:rsid w:val="00075744"/>
    <w:rsid w:val="0007646A"/>
    <w:rsid w:val="000767BE"/>
    <w:rsid w:val="00076973"/>
    <w:rsid w:val="00076FEC"/>
    <w:rsid w:val="00077430"/>
    <w:rsid w:val="00077C65"/>
    <w:rsid w:val="00081169"/>
    <w:rsid w:val="000811E7"/>
    <w:rsid w:val="00081966"/>
    <w:rsid w:val="00082548"/>
    <w:rsid w:val="000825B9"/>
    <w:rsid w:val="00082753"/>
    <w:rsid w:val="000829B4"/>
    <w:rsid w:val="00082D0C"/>
    <w:rsid w:val="00082F79"/>
    <w:rsid w:val="000830B0"/>
    <w:rsid w:val="00086060"/>
    <w:rsid w:val="000868C2"/>
    <w:rsid w:val="00086DBE"/>
    <w:rsid w:val="00086F2C"/>
    <w:rsid w:val="00090F91"/>
    <w:rsid w:val="000910A3"/>
    <w:rsid w:val="0009139E"/>
    <w:rsid w:val="00091B34"/>
    <w:rsid w:val="00092848"/>
    <w:rsid w:val="000942E9"/>
    <w:rsid w:val="00095A8B"/>
    <w:rsid w:val="00095CB7"/>
    <w:rsid w:val="0009625F"/>
    <w:rsid w:val="000975BB"/>
    <w:rsid w:val="00097AD9"/>
    <w:rsid w:val="000A0639"/>
    <w:rsid w:val="000A0867"/>
    <w:rsid w:val="000A2657"/>
    <w:rsid w:val="000A2A2D"/>
    <w:rsid w:val="000A3A4D"/>
    <w:rsid w:val="000A4A51"/>
    <w:rsid w:val="000A4B52"/>
    <w:rsid w:val="000A681B"/>
    <w:rsid w:val="000A7104"/>
    <w:rsid w:val="000A7316"/>
    <w:rsid w:val="000B04E8"/>
    <w:rsid w:val="000B0CD3"/>
    <w:rsid w:val="000B30C9"/>
    <w:rsid w:val="000B3126"/>
    <w:rsid w:val="000B5BF8"/>
    <w:rsid w:val="000B6F58"/>
    <w:rsid w:val="000C00B2"/>
    <w:rsid w:val="000C0694"/>
    <w:rsid w:val="000C07A6"/>
    <w:rsid w:val="000C0F01"/>
    <w:rsid w:val="000C1610"/>
    <w:rsid w:val="000C1EB1"/>
    <w:rsid w:val="000C2F0E"/>
    <w:rsid w:val="000C4144"/>
    <w:rsid w:val="000C41AB"/>
    <w:rsid w:val="000C43BD"/>
    <w:rsid w:val="000C45D7"/>
    <w:rsid w:val="000C5464"/>
    <w:rsid w:val="000C5635"/>
    <w:rsid w:val="000C57F3"/>
    <w:rsid w:val="000C6312"/>
    <w:rsid w:val="000C7D8C"/>
    <w:rsid w:val="000D130E"/>
    <w:rsid w:val="000D17D0"/>
    <w:rsid w:val="000D1AF0"/>
    <w:rsid w:val="000D1BDF"/>
    <w:rsid w:val="000D2388"/>
    <w:rsid w:val="000D2CBD"/>
    <w:rsid w:val="000D335D"/>
    <w:rsid w:val="000D3845"/>
    <w:rsid w:val="000D466C"/>
    <w:rsid w:val="000D47EC"/>
    <w:rsid w:val="000D55B9"/>
    <w:rsid w:val="000D5CB0"/>
    <w:rsid w:val="000D7E1D"/>
    <w:rsid w:val="000E06F6"/>
    <w:rsid w:val="000E0C99"/>
    <w:rsid w:val="000E0EFD"/>
    <w:rsid w:val="000E2A2A"/>
    <w:rsid w:val="000E3281"/>
    <w:rsid w:val="000E38BE"/>
    <w:rsid w:val="000E4543"/>
    <w:rsid w:val="000E45D0"/>
    <w:rsid w:val="000E4C12"/>
    <w:rsid w:val="000E622D"/>
    <w:rsid w:val="000E6425"/>
    <w:rsid w:val="000E70D4"/>
    <w:rsid w:val="000E7A02"/>
    <w:rsid w:val="000F0094"/>
    <w:rsid w:val="000F0B1F"/>
    <w:rsid w:val="000F1B1E"/>
    <w:rsid w:val="000F306E"/>
    <w:rsid w:val="000F440B"/>
    <w:rsid w:val="000F562B"/>
    <w:rsid w:val="000F571B"/>
    <w:rsid w:val="000F5720"/>
    <w:rsid w:val="000F5A4B"/>
    <w:rsid w:val="000F611B"/>
    <w:rsid w:val="000F685C"/>
    <w:rsid w:val="000F79DC"/>
    <w:rsid w:val="000F7B62"/>
    <w:rsid w:val="00101528"/>
    <w:rsid w:val="0010251E"/>
    <w:rsid w:val="00103462"/>
    <w:rsid w:val="00103F13"/>
    <w:rsid w:val="00104169"/>
    <w:rsid w:val="001046B0"/>
    <w:rsid w:val="001059C5"/>
    <w:rsid w:val="001065A2"/>
    <w:rsid w:val="00106703"/>
    <w:rsid w:val="00106E6C"/>
    <w:rsid w:val="001077BF"/>
    <w:rsid w:val="001079C2"/>
    <w:rsid w:val="00107D23"/>
    <w:rsid w:val="00110DDA"/>
    <w:rsid w:val="001110ED"/>
    <w:rsid w:val="00111180"/>
    <w:rsid w:val="00111435"/>
    <w:rsid w:val="0011155C"/>
    <w:rsid w:val="00112CA0"/>
    <w:rsid w:val="00112DDC"/>
    <w:rsid w:val="00113068"/>
    <w:rsid w:val="00113308"/>
    <w:rsid w:val="001135AE"/>
    <w:rsid w:val="00113737"/>
    <w:rsid w:val="00114AE9"/>
    <w:rsid w:val="00115BC5"/>
    <w:rsid w:val="00115C0B"/>
    <w:rsid w:val="00116B35"/>
    <w:rsid w:val="0011715A"/>
    <w:rsid w:val="001202AF"/>
    <w:rsid w:val="001202B5"/>
    <w:rsid w:val="00120363"/>
    <w:rsid w:val="00120CF1"/>
    <w:rsid w:val="001214C5"/>
    <w:rsid w:val="001217E6"/>
    <w:rsid w:val="00122486"/>
    <w:rsid w:val="00122978"/>
    <w:rsid w:val="00123559"/>
    <w:rsid w:val="00123B23"/>
    <w:rsid w:val="00123FF1"/>
    <w:rsid w:val="00124785"/>
    <w:rsid w:val="001249D4"/>
    <w:rsid w:val="00124E7B"/>
    <w:rsid w:val="001261E3"/>
    <w:rsid w:val="00126580"/>
    <w:rsid w:val="001275BE"/>
    <w:rsid w:val="0013104F"/>
    <w:rsid w:val="0013111B"/>
    <w:rsid w:val="00132B5D"/>
    <w:rsid w:val="00133FF0"/>
    <w:rsid w:val="00134F84"/>
    <w:rsid w:val="00134F85"/>
    <w:rsid w:val="00135523"/>
    <w:rsid w:val="001359D5"/>
    <w:rsid w:val="00136159"/>
    <w:rsid w:val="00136663"/>
    <w:rsid w:val="001372AD"/>
    <w:rsid w:val="0013751E"/>
    <w:rsid w:val="001375F2"/>
    <w:rsid w:val="00137E36"/>
    <w:rsid w:val="00141169"/>
    <w:rsid w:val="001465D0"/>
    <w:rsid w:val="001473F4"/>
    <w:rsid w:val="00153555"/>
    <w:rsid w:val="001544D2"/>
    <w:rsid w:val="0015468B"/>
    <w:rsid w:val="00154DFF"/>
    <w:rsid w:val="001557D9"/>
    <w:rsid w:val="00155DA3"/>
    <w:rsid w:val="00156281"/>
    <w:rsid w:val="00156E23"/>
    <w:rsid w:val="001572B9"/>
    <w:rsid w:val="00161096"/>
    <w:rsid w:val="00162143"/>
    <w:rsid w:val="001626AA"/>
    <w:rsid w:val="00162C38"/>
    <w:rsid w:val="001631A8"/>
    <w:rsid w:val="00164B28"/>
    <w:rsid w:val="001655B9"/>
    <w:rsid w:val="00166A06"/>
    <w:rsid w:val="001671D9"/>
    <w:rsid w:val="00170367"/>
    <w:rsid w:val="00170655"/>
    <w:rsid w:val="00171124"/>
    <w:rsid w:val="0017148E"/>
    <w:rsid w:val="00171F90"/>
    <w:rsid w:val="001721FE"/>
    <w:rsid w:val="00172831"/>
    <w:rsid w:val="0017328B"/>
    <w:rsid w:val="00173D14"/>
    <w:rsid w:val="00174016"/>
    <w:rsid w:val="00174E0B"/>
    <w:rsid w:val="00175CCD"/>
    <w:rsid w:val="00175D61"/>
    <w:rsid w:val="00177380"/>
    <w:rsid w:val="00177420"/>
    <w:rsid w:val="00181EC7"/>
    <w:rsid w:val="00181F3C"/>
    <w:rsid w:val="00182727"/>
    <w:rsid w:val="001834A8"/>
    <w:rsid w:val="00183BCD"/>
    <w:rsid w:val="0018560C"/>
    <w:rsid w:val="00186716"/>
    <w:rsid w:val="00186D88"/>
    <w:rsid w:val="00186EEC"/>
    <w:rsid w:val="00187E45"/>
    <w:rsid w:val="001901E5"/>
    <w:rsid w:val="00190C2C"/>
    <w:rsid w:val="00191204"/>
    <w:rsid w:val="0019180F"/>
    <w:rsid w:val="00191E48"/>
    <w:rsid w:val="0019304E"/>
    <w:rsid w:val="00193D28"/>
    <w:rsid w:val="00194E20"/>
    <w:rsid w:val="00195C19"/>
    <w:rsid w:val="0019643D"/>
    <w:rsid w:val="00196546"/>
    <w:rsid w:val="00196556"/>
    <w:rsid w:val="00196C78"/>
    <w:rsid w:val="0019704A"/>
    <w:rsid w:val="001979CE"/>
    <w:rsid w:val="00197F77"/>
    <w:rsid w:val="001A0CED"/>
    <w:rsid w:val="001A150F"/>
    <w:rsid w:val="001A265F"/>
    <w:rsid w:val="001A42D0"/>
    <w:rsid w:val="001A48D0"/>
    <w:rsid w:val="001A49F6"/>
    <w:rsid w:val="001A4AAA"/>
    <w:rsid w:val="001A56FF"/>
    <w:rsid w:val="001A5A39"/>
    <w:rsid w:val="001A5EEE"/>
    <w:rsid w:val="001A64B0"/>
    <w:rsid w:val="001A7138"/>
    <w:rsid w:val="001B014D"/>
    <w:rsid w:val="001B3F63"/>
    <w:rsid w:val="001B6941"/>
    <w:rsid w:val="001B771B"/>
    <w:rsid w:val="001B7B08"/>
    <w:rsid w:val="001C086E"/>
    <w:rsid w:val="001C1489"/>
    <w:rsid w:val="001C23DA"/>
    <w:rsid w:val="001C2BB2"/>
    <w:rsid w:val="001C2F8C"/>
    <w:rsid w:val="001C3CD2"/>
    <w:rsid w:val="001C3E44"/>
    <w:rsid w:val="001C3F77"/>
    <w:rsid w:val="001C4729"/>
    <w:rsid w:val="001C5672"/>
    <w:rsid w:val="001C5677"/>
    <w:rsid w:val="001C5838"/>
    <w:rsid w:val="001C5CDD"/>
    <w:rsid w:val="001C6D45"/>
    <w:rsid w:val="001C6D72"/>
    <w:rsid w:val="001C752D"/>
    <w:rsid w:val="001C7673"/>
    <w:rsid w:val="001C7800"/>
    <w:rsid w:val="001C7879"/>
    <w:rsid w:val="001D04BA"/>
    <w:rsid w:val="001D0551"/>
    <w:rsid w:val="001D0EEF"/>
    <w:rsid w:val="001D17C6"/>
    <w:rsid w:val="001D30F3"/>
    <w:rsid w:val="001D391A"/>
    <w:rsid w:val="001D3AF0"/>
    <w:rsid w:val="001D4B93"/>
    <w:rsid w:val="001D4C43"/>
    <w:rsid w:val="001D4EEB"/>
    <w:rsid w:val="001D513A"/>
    <w:rsid w:val="001D6A85"/>
    <w:rsid w:val="001D6D3D"/>
    <w:rsid w:val="001E1658"/>
    <w:rsid w:val="001E1FB4"/>
    <w:rsid w:val="001E24FE"/>
    <w:rsid w:val="001E2DC9"/>
    <w:rsid w:val="001E360A"/>
    <w:rsid w:val="001E6C80"/>
    <w:rsid w:val="001E6DC6"/>
    <w:rsid w:val="001E6DC9"/>
    <w:rsid w:val="001E7A7A"/>
    <w:rsid w:val="001F25D3"/>
    <w:rsid w:val="001F260C"/>
    <w:rsid w:val="001F360C"/>
    <w:rsid w:val="001F3DC1"/>
    <w:rsid w:val="001F3F68"/>
    <w:rsid w:val="001F4B8D"/>
    <w:rsid w:val="001F5563"/>
    <w:rsid w:val="001F5EE9"/>
    <w:rsid w:val="001F647E"/>
    <w:rsid w:val="001F78D6"/>
    <w:rsid w:val="001F78F4"/>
    <w:rsid w:val="001F7B09"/>
    <w:rsid w:val="0020041A"/>
    <w:rsid w:val="002006DE"/>
    <w:rsid w:val="002013BB"/>
    <w:rsid w:val="0020170A"/>
    <w:rsid w:val="00201E56"/>
    <w:rsid w:val="002027E8"/>
    <w:rsid w:val="00202A8D"/>
    <w:rsid w:val="00204747"/>
    <w:rsid w:val="00204F72"/>
    <w:rsid w:val="002053D5"/>
    <w:rsid w:val="00206103"/>
    <w:rsid w:val="00206178"/>
    <w:rsid w:val="002069FB"/>
    <w:rsid w:val="00206DC3"/>
    <w:rsid w:val="00206F27"/>
    <w:rsid w:val="00207DB7"/>
    <w:rsid w:val="002102F0"/>
    <w:rsid w:val="00212738"/>
    <w:rsid w:val="00213345"/>
    <w:rsid w:val="00213550"/>
    <w:rsid w:val="00213616"/>
    <w:rsid w:val="00217512"/>
    <w:rsid w:val="002205A6"/>
    <w:rsid w:val="002206ED"/>
    <w:rsid w:val="002214EE"/>
    <w:rsid w:val="00222AAF"/>
    <w:rsid w:val="002235D5"/>
    <w:rsid w:val="002235F4"/>
    <w:rsid w:val="00224317"/>
    <w:rsid w:val="00225484"/>
    <w:rsid w:val="002263F3"/>
    <w:rsid w:val="00226DF8"/>
    <w:rsid w:val="00227161"/>
    <w:rsid w:val="0022725B"/>
    <w:rsid w:val="00230391"/>
    <w:rsid w:val="0023122E"/>
    <w:rsid w:val="002312CF"/>
    <w:rsid w:val="00231329"/>
    <w:rsid w:val="00231705"/>
    <w:rsid w:val="00231AC2"/>
    <w:rsid w:val="00231F55"/>
    <w:rsid w:val="00232855"/>
    <w:rsid w:val="00232A4A"/>
    <w:rsid w:val="00232C5C"/>
    <w:rsid w:val="00232D9F"/>
    <w:rsid w:val="00234309"/>
    <w:rsid w:val="002347FF"/>
    <w:rsid w:val="00234E16"/>
    <w:rsid w:val="00236356"/>
    <w:rsid w:val="00236681"/>
    <w:rsid w:val="00236E10"/>
    <w:rsid w:val="00236FD3"/>
    <w:rsid w:val="0023716F"/>
    <w:rsid w:val="002374A9"/>
    <w:rsid w:val="00237B2D"/>
    <w:rsid w:val="00240876"/>
    <w:rsid w:val="00244620"/>
    <w:rsid w:val="00245891"/>
    <w:rsid w:val="00246324"/>
    <w:rsid w:val="00246478"/>
    <w:rsid w:val="00246CDC"/>
    <w:rsid w:val="00247FF6"/>
    <w:rsid w:val="002503C4"/>
    <w:rsid w:val="002505FC"/>
    <w:rsid w:val="002506C5"/>
    <w:rsid w:val="00250F16"/>
    <w:rsid w:val="00252A2A"/>
    <w:rsid w:val="00252F60"/>
    <w:rsid w:val="00253EED"/>
    <w:rsid w:val="002541C1"/>
    <w:rsid w:val="00254343"/>
    <w:rsid w:val="00255558"/>
    <w:rsid w:val="002560B3"/>
    <w:rsid w:val="002564CA"/>
    <w:rsid w:val="002570E3"/>
    <w:rsid w:val="00260E3E"/>
    <w:rsid w:val="00260E9E"/>
    <w:rsid w:val="002617A7"/>
    <w:rsid w:val="00262E11"/>
    <w:rsid w:val="002635C3"/>
    <w:rsid w:val="00264071"/>
    <w:rsid w:val="00264704"/>
    <w:rsid w:val="00264BA0"/>
    <w:rsid w:val="0027156D"/>
    <w:rsid w:val="00272436"/>
    <w:rsid w:val="002738BF"/>
    <w:rsid w:val="00274A57"/>
    <w:rsid w:val="0027591E"/>
    <w:rsid w:val="00275C17"/>
    <w:rsid w:val="002770B1"/>
    <w:rsid w:val="00277666"/>
    <w:rsid w:val="0027786F"/>
    <w:rsid w:val="00277A11"/>
    <w:rsid w:val="002801AA"/>
    <w:rsid w:val="00281DA2"/>
    <w:rsid w:val="0028284E"/>
    <w:rsid w:val="0028336B"/>
    <w:rsid w:val="0028382E"/>
    <w:rsid w:val="0028390E"/>
    <w:rsid w:val="00283BE6"/>
    <w:rsid w:val="002840F6"/>
    <w:rsid w:val="00284789"/>
    <w:rsid w:val="00284F80"/>
    <w:rsid w:val="0028529F"/>
    <w:rsid w:val="00286322"/>
    <w:rsid w:val="0028682C"/>
    <w:rsid w:val="00287A57"/>
    <w:rsid w:val="00287E7D"/>
    <w:rsid w:val="00287F05"/>
    <w:rsid w:val="0029045B"/>
    <w:rsid w:val="00290C36"/>
    <w:rsid w:val="00291CD5"/>
    <w:rsid w:val="0029243F"/>
    <w:rsid w:val="002930FD"/>
    <w:rsid w:val="00294020"/>
    <w:rsid w:val="002941B9"/>
    <w:rsid w:val="002949A2"/>
    <w:rsid w:val="0029529A"/>
    <w:rsid w:val="0029535F"/>
    <w:rsid w:val="002966A8"/>
    <w:rsid w:val="00296C3C"/>
    <w:rsid w:val="00297BD6"/>
    <w:rsid w:val="00297F46"/>
    <w:rsid w:val="002A08FA"/>
    <w:rsid w:val="002A2523"/>
    <w:rsid w:val="002A2AED"/>
    <w:rsid w:val="002A3675"/>
    <w:rsid w:val="002A73E9"/>
    <w:rsid w:val="002A7B0E"/>
    <w:rsid w:val="002B0062"/>
    <w:rsid w:val="002B0A76"/>
    <w:rsid w:val="002B259F"/>
    <w:rsid w:val="002B4B31"/>
    <w:rsid w:val="002B5CCC"/>
    <w:rsid w:val="002B7A45"/>
    <w:rsid w:val="002B7B76"/>
    <w:rsid w:val="002B7BB4"/>
    <w:rsid w:val="002C0B50"/>
    <w:rsid w:val="002C0B54"/>
    <w:rsid w:val="002C1BB6"/>
    <w:rsid w:val="002C2557"/>
    <w:rsid w:val="002C2D82"/>
    <w:rsid w:val="002C3538"/>
    <w:rsid w:val="002C3615"/>
    <w:rsid w:val="002C37F9"/>
    <w:rsid w:val="002C3A98"/>
    <w:rsid w:val="002C5362"/>
    <w:rsid w:val="002C5637"/>
    <w:rsid w:val="002C5B8A"/>
    <w:rsid w:val="002C74FE"/>
    <w:rsid w:val="002C7A82"/>
    <w:rsid w:val="002D0414"/>
    <w:rsid w:val="002D0E6C"/>
    <w:rsid w:val="002D2D8D"/>
    <w:rsid w:val="002D3860"/>
    <w:rsid w:val="002D3CC2"/>
    <w:rsid w:val="002D40CB"/>
    <w:rsid w:val="002D480C"/>
    <w:rsid w:val="002D4947"/>
    <w:rsid w:val="002D5494"/>
    <w:rsid w:val="002D587D"/>
    <w:rsid w:val="002D64AD"/>
    <w:rsid w:val="002D6C62"/>
    <w:rsid w:val="002D6CF3"/>
    <w:rsid w:val="002D7327"/>
    <w:rsid w:val="002D7E6D"/>
    <w:rsid w:val="002E006C"/>
    <w:rsid w:val="002E2FE4"/>
    <w:rsid w:val="002E3DBD"/>
    <w:rsid w:val="002E4F49"/>
    <w:rsid w:val="002E5731"/>
    <w:rsid w:val="002E697C"/>
    <w:rsid w:val="002E69F2"/>
    <w:rsid w:val="002E6E66"/>
    <w:rsid w:val="002E7EB3"/>
    <w:rsid w:val="002E7EE4"/>
    <w:rsid w:val="002F00A0"/>
    <w:rsid w:val="002F0AAB"/>
    <w:rsid w:val="002F0BA2"/>
    <w:rsid w:val="002F3618"/>
    <w:rsid w:val="002F3A0A"/>
    <w:rsid w:val="002F4610"/>
    <w:rsid w:val="002F4BAA"/>
    <w:rsid w:val="002F53C4"/>
    <w:rsid w:val="002F5CFD"/>
    <w:rsid w:val="002F5F96"/>
    <w:rsid w:val="002F6135"/>
    <w:rsid w:val="002F6244"/>
    <w:rsid w:val="002F7435"/>
    <w:rsid w:val="002F7A17"/>
    <w:rsid w:val="00300567"/>
    <w:rsid w:val="00301574"/>
    <w:rsid w:val="0030158D"/>
    <w:rsid w:val="00301DF7"/>
    <w:rsid w:val="00301EB7"/>
    <w:rsid w:val="0030355D"/>
    <w:rsid w:val="00303FB8"/>
    <w:rsid w:val="00304007"/>
    <w:rsid w:val="00304E9F"/>
    <w:rsid w:val="00305B39"/>
    <w:rsid w:val="00306001"/>
    <w:rsid w:val="003066EB"/>
    <w:rsid w:val="00306E7B"/>
    <w:rsid w:val="00307FDD"/>
    <w:rsid w:val="003110E3"/>
    <w:rsid w:val="0031159C"/>
    <w:rsid w:val="003117B0"/>
    <w:rsid w:val="00311BB1"/>
    <w:rsid w:val="00312989"/>
    <w:rsid w:val="00312C77"/>
    <w:rsid w:val="00313388"/>
    <w:rsid w:val="00313C5D"/>
    <w:rsid w:val="003140EC"/>
    <w:rsid w:val="00314229"/>
    <w:rsid w:val="0031484D"/>
    <w:rsid w:val="00314C9C"/>
    <w:rsid w:val="003166DF"/>
    <w:rsid w:val="00321A65"/>
    <w:rsid w:val="00322698"/>
    <w:rsid w:val="00322D70"/>
    <w:rsid w:val="00322E23"/>
    <w:rsid w:val="00324717"/>
    <w:rsid w:val="00326A53"/>
    <w:rsid w:val="00327076"/>
    <w:rsid w:val="003272A2"/>
    <w:rsid w:val="0032731A"/>
    <w:rsid w:val="003279DD"/>
    <w:rsid w:val="00327ED3"/>
    <w:rsid w:val="00330242"/>
    <w:rsid w:val="00331032"/>
    <w:rsid w:val="00331156"/>
    <w:rsid w:val="003313BF"/>
    <w:rsid w:val="00332835"/>
    <w:rsid w:val="00333AC4"/>
    <w:rsid w:val="003368D0"/>
    <w:rsid w:val="00336ED7"/>
    <w:rsid w:val="00337142"/>
    <w:rsid w:val="00337434"/>
    <w:rsid w:val="00337F09"/>
    <w:rsid w:val="00337F6E"/>
    <w:rsid w:val="0034027A"/>
    <w:rsid w:val="00340559"/>
    <w:rsid w:val="00340997"/>
    <w:rsid w:val="003417B7"/>
    <w:rsid w:val="003422AF"/>
    <w:rsid w:val="0034287F"/>
    <w:rsid w:val="00343D30"/>
    <w:rsid w:val="0034453A"/>
    <w:rsid w:val="00345225"/>
    <w:rsid w:val="00345A4C"/>
    <w:rsid w:val="0034605A"/>
    <w:rsid w:val="00347857"/>
    <w:rsid w:val="00347EC2"/>
    <w:rsid w:val="003500CC"/>
    <w:rsid w:val="003507DB"/>
    <w:rsid w:val="0035304E"/>
    <w:rsid w:val="0035306D"/>
    <w:rsid w:val="003530A8"/>
    <w:rsid w:val="003530CE"/>
    <w:rsid w:val="00353B4E"/>
    <w:rsid w:val="00353C14"/>
    <w:rsid w:val="00353FFC"/>
    <w:rsid w:val="003546E7"/>
    <w:rsid w:val="00355272"/>
    <w:rsid w:val="003556A8"/>
    <w:rsid w:val="0035602B"/>
    <w:rsid w:val="0036130F"/>
    <w:rsid w:val="00361B08"/>
    <w:rsid w:val="00361B8E"/>
    <w:rsid w:val="00362A76"/>
    <w:rsid w:val="0036372C"/>
    <w:rsid w:val="00363CDA"/>
    <w:rsid w:val="00364582"/>
    <w:rsid w:val="003646DF"/>
    <w:rsid w:val="003648EE"/>
    <w:rsid w:val="00365547"/>
    <w:rsid w:val="00365B23"/>
    <w:rsid w:val="00365C13"/>
    <w:rsid w:val="00365DB7"/>
    <w:rsid w:val="00366408"/>
    <w:rsid w:val="00366CB6"/>
    <w:rsid w:val="003675C8"/>
    <w:rsid w:val="00367C22"/>
    <w:rsid w:val="00370FAA"/>
    <w:rsid w:val="00371582"/>
    <w:rsid w:val="00371623"/>
    <w:rsid w:val="00372473"/>
    <w:rsid w:val="00372F55"/>
    <w:rsid w:val="003731E9"/>
    <w:rsid w:val="00373ABE"/>
    <w:rsid w:val="00374E33"/>
    <w:rsid w:val="00375020"/>
    <w:rsid w:val="003751C0"/>
    <w:rsid w:val="003755E2"/>
    <w:rsid w:val="00375BCD"/>
    <w:rsid w:val="00380C4C"/>
    <w:rsid w:val="00380F3E"/>
    <w:rsid w:val="003810DD"/>
    <w:rsid w:val="00382643"/>
    <w:rsid w:val="00382659"/>
    <w:rsid w:val="00382786"/>
    <w:rsid w:val="003827B5"/>
    <w:rsid w:val="003828FC"/>
    <w:rsid w:val="00383409"/>
    <w:rsid w:val="003846E2"/>
    <w:rsid w:val="00384757"/>
    <w:rsid w:val="003854C3"/>
    <w:rsid w:val="0038554F"/>
    <w:rsid w:val="00385690"/>
    <w:rsid w:val="0038614A"/>
    <w:rsid w:val="00386D9F"/>
    <w:rsid w:val="003875BE"/>
    <w:rsid w:val="00387B28"/>
    <w:rsid w:val="00391685"/>
    <w:rsid w:val="00392170"/>
    <w:rsid w:val="003956C3"/>
    <w:rsid w:val="00396134"/>
    <w:rsid w:val="00396434"/>
    <w:rsid w:val="00396613"/>
    <w:rsid w:val="00397159"/>
    <w:rsid w:val="003A0BA4"/>
    <w:rsid w:val="003A1D86"/>
    <w:rsid w:val="003A1F55"/>
    <w:rsid w:val="003A2739"/>
    <w:rsid w:val="003A29EB"/>
    <w:rsid w:val="003A2B81"/>
    <w:rsid w:val="003A3631"/>
    <w:rsid w:val="003A41C0"/>
    <w:rsid w:val="003A571D"/>
    <w:rsid w:val="003A65F5"/>
    <w:rsid w:val="003A7CEC"/>
    <w:rsid w:val="003B0373"/>
    <w:rsid w:val="003B040E"/>
    <w:rsid w:val="003B0B62"/>
    <w:rsid w:val="003B1237"/>
    <w:rsid w:val="003B175A"/>
    <w:rsid w:val="003B3040"/>
    <w:rsid w:val="003B31D9"/>
    <w:rsid w:val="003B330B"/>
    <w:rsid w:val="003B6675"/>
    <w:rsid w:val="003B6729"/>
    <w:rsid w:val="003B6B41"/>
    <w:rsid w:val="003B6EEF"/>
    <w:rsid w:val="003C13FF"/>
    <w:rsid w:val="003C1D45"/>
    <w:rsid w:val="003C1E97"/>
    <w:rsid w:val="003C2A04"/>
    <w:rsid w:val="003C34D6"/>
    <w:rsid w:val="003C35CE"/>
    <w:rsid w:val="003C404A"/>
    <w:rsid w:val="003C455B"/>
    <w:rsid w:val="003C47B2"/>
    <w:rsid w:val="003C4E73"/>
    <w:rsid w:val="003C53BC"/>
    <w:rsid w:val="003C5CDE"/>
    <w:rsid w:val="003C697A"/>
    <w:rsid w:val="003C6AAA"/>
    <w:rsid w:val="003C737F"/>
    <w:rsid w:val="003D010B"/>
    <w:rsid w:val="003D035B"/>
    <w:rsid w:val="003D09E1"/>
    <w:rsid w:val="003D0BE0"/>
    <w:rsid w:val="003D0FA1"/>
    <w:rsid w:val="003D10B4"/>
    <w:rsid w:val="003D2302"/>
    <w:rsid w:val="003D2A19"/>
    <w:rsid w:val="003D2CF3"/>
    <w:rsid w:val="003D35BC"/>
    <w:rsid w:val="003D35F9"/>
    <w:rsid w:val="003D3F4A"/>
    <w:rsid w:val="003D48EB"/>
    <w:rsid w:val="003D6331"/>
    <w:rsid w:val="003D72BA"/>
    <w:rsid w:val="003D7615"/>
    <w:rsid w:val="003E0859"/>
    <w:rsid w:val="003E10D3"/>
    <w:rsid w:val="003E1335"/>
    <w:rsid w:val="003E2588"/>
    <w:rsid w:val="003E2C4B"/>
    <w:rsid w:val="003E2CA4"/>
    <w:rsid w:val="003E33AF"/>
    <w:rsid w:val="003E3808"/>
    <w:rsid w:val="003E487D"/>
    <w:rsid w:val="003E530F"/>
    <w:rsid w:val="003E5A37"/>
    <w:rsid w:val="003E6B34"/>
    <w:rsid w:val="003E7484"/>
    <w:rsid w:val="003E7611"/>
    <w:rsid w:val="003E763C"/>
    <w:rsid w:val="003F0F3E"/>
    <w:rsid w:val="003F1C7A"/>
    <w:rsid w:val="003F1DC9"/>
    <w:rsid w:val="003F31F3"/>
    <w:rsid w:val="003F39D6"/>
    <w:rsid w:val="003F45FF"/>
    <w:rsid w:val="003F4758"/>
    <w:rsid w:val="003F5A07"/>
    <w:rsid w:val="003F6621"/>
    <w:rsid w:val="003F7C0A"/>
    <w:rsid w:val="003F7DCB"/>
    <w:rsid w:val="003F7E94"/>
    <w:rsid w:val="003F7F47"/>
    <w:rsid w:val="004007CF"/>
    <w:rsid w:val="00400E43"/>
    <w:rsid w:val="0040179D"/>
    <w:rsid w:val="00402A8B"/>
    <w:rsid w:val="004031D1"/>
    <w:rsid w:val="00403E61"/>
    <w:rsid w:val="00404CC3"/>
    <w:rsid w:val="004067E6"/>
    <w:rsid w:val="0040788A"/>
    <w:rsid w:val="00410E16"/>
    <w:rsid w:val="0041143F"/>
    <w:rsid w:val="00411802"/>
    <w:rsid w:val="00411C49"/>
    <w:rsid w:val="004122A5"/>
    <w:rsid w:val="0041250F"/>
    <w:rsid w:val="00412B58"/>
    <w:rsid w:val="00413837"/>
    <w:rsid w:val="00414372"/>
    <w:rsid w:val="00414DCF"/>
    <w:rsid w:val="0041783B"/>
    <w:rsid w:val="00417C15"/>
    <w:rsid w:val="00420ABA"/>
    <w:rsid w:val="004218AE"/>
    <w:rsid w:val="00422720"/>
    <w:rsid w:val="00423021"/>
    <w:rsid w:val="004240C8"/>
    <w:rsid w:val="00424408"/>
    <w:rsid w:val="00424615"/>
    <w:rsid w:val="00424664"/>
    <w:rsid w:val="0042553A"/>
    <w:rsid w:val="004268FE"/>
    <w:rsid w:val="00426904"/>
    <w:rsid w:val="00426B93"/>
    <w:rsid w:val="004272FE"/>
    <w:rsid w:val="004304AD"/>
    <w:rsid w:val="00430CB2"/>
    <w:rsid w:val="00432783"/>
    <w:rsid w:val="00432C1C"/>
    <w:rsid w:val="00433027"/>
    <w:rsid w:val="0043465D"/>
    <w:rsid w:val="00436740"/>
    <w:rsid w:val="004373A0"/>
    <w:rsid w:val="0043784B"/>
    <w:rsid w:val="00437A00"/>
    <w:rsid w:val="00440364"/>
    <w:rsid w:val="0044044E"/>
    <w:rsid w:val="004411F5"/>
    <w:rsid w:val="00441714"/>
    <w:rsid w:val="00442449"/>
    <w:rsid w:val="00442CE4"/>
    <w:rsid w:val="00444507"/>
    <w:rsid w:val="00444928"/>
    <w:rsid w:val="004452F8"/>
    <w:rsid w:val="00445620"/>
    <w:rsid w:val="0044599F"/>
    <w:rsid w:val="00446268"/>
    <w:rsid w:val="00446F55"/>
    <w:rsid w:val="00447450"/>
    <w:rsid w:val="004514AB"/>
    <w:rsid w:val="004525EC"/>
    <w:rsid w:val="00452E65"/>
    <w:rsid w:val="00453CCD"/>
    <w:rsid w:val="0045400C"/>
    <w:rsid w:val="00454621"/>
    <w:rsid w:val="00456718"/>
    <w:rsid w:val="00456FCD"/>
    <w:rsid w:val="00457AA9"/>
    <w:rsid w:val="00460B63"/>
    <w:rsid w:val="00460E57"/>
    <w:rsid w:val="00461145"/>
    <w:rsid w:val="004626CD"/>
    <w:rsid w:val="00462C75"/>
    <w:rsid w:val="004638F4"/>
    <w:rsid w:val="0046445F"/>
    <w:rsid w:val="00464994"/>
    <w:rsid w:val="004661CD"/>
    <w:rsid w:val="0046752B"/>
    <w:rsid w:val="0047017E"/>
    <w:rsid w:val="00470343"/>
    <w:rsid w:val="0047035F"/>
    <w:rsid w:val="0047096A"/>
    <w:rsid w:val="00471371"/>
    <w:rsid w:val="004713A4"/>
    <w:rsid w:val="004714B9"/>
    <w:rsid w:val="00471DD8"/>
    <w:rsid w:val="00471F48"/>
    <w:rsid w:val="00472872"/>
    <w:rsid w:val="0047300A"/>
    <w:rsid w:val="00473C6A"/>
    <w:rsid w:val="0047407D"/>
    <w:rsid w:val="004756CD"/>
    <w:rsid w:val="0047576F"/>
    <w:rsid w:val="00476C4E"/>
    <w:rsid w:val="00476EB9"/>
    <w:rsid w:val="00477A72"/>
    <w:rsid w:val="00477C0E"/>
    <w:rsid w:val="004802EA"/>
    <w:rsid w:val="00481119"/>
    <w:rsid w:val="00481138"/>
    <w:rsid w:val="0048507D"/>
    <w:rsid w:val="004936B7"/>
    <w:rsid w:val="0049416C"/>
    <w:rsid w:val="0049430F"/>
    <w:rsid w:val="00495069"/>
    <w:rsid w:val="00495EDA"/>
    <w:rsid w:val="004976CD"/>
    <w:rsid w:val="00497CA3"/>
    <w:rsid w:val="004A1CF9"/>
    <w:rsid w:val="004A1FF6"/>
    <w:rsid w:val="004A26BF"/>
    <w:rsid w:val="004A3FB0"/>
    <w:rsid w:val="004A4002"/>
    <w:rsid w:val="004A5598"/>
    <w:rsid w:val="004A5779"/>
    <w:rsid w:val="004A6387"/>
    <w:rsid w:val="004A67C7"/>
    <w:rsid w:val="004A6827"/>
    <w:rsid w:val="004A69A3"/>
    <w:rsid w:val="004A7F2B"/>
    <w:rsid w:val="004B02EB"/>
    <w:rsid w:val="004B0A72"/>
    <w:rsid w:val="004B15C3"/>
    <w:rsid w:val="004B1883"/>
    <w:rsid w:val="004B1D01"/>
    <w:rsid w:val="004B2421"/>
    <w:rsid w:val="004B2D93"/>
    <w:rsid w:val="004B2DE3"/>
    <w:rsid w:val="004B3448"/>
    <w:rsid w:val="004B3B2A"/>
    <w:rsid w:val="004B4239"/>
    <w:rsid w:val="004B4E9E"/>
    <w:rsid w:val="004B5540"/>
    <w:rsid w:val="004B5B1B"/>
    <w:rsid w:val="004B618B"/>
    <w:rsid w:val="004B624F"/>
    <w:rsid w:val="004B70C5"/>
    <w:rsid w:val="004C141A"/>
    <w:rsid w:val="004C1977"/>
    <w:rsid w:val="004C26CF"/>
    <w:rsid w:val="004C2EA9"/>
    <w:rsid w:val="004C34F5"/>
    <w:rsid w:val="004C4462"/>
    <w:rsid w:val="004C5359"/>
    <w:rsid w:val="004C5827"/>
    <w:rsid w:val="004C5D58"/>
    <w:rsid w:val="004C6FA9"/>
    <w:rsid w:val="004C778E"/>
    <w:rsid w:val="004C7A01"/>
    <w:rsid w:val="004C7EEF"/>
    <w:rsid w:val="004D0329"/>
    <w:rsid w:val="004D11EC"/>
    <w:rsid w:val="004D1CD9"/>
    <w:rsid w:val="004D2173"/>
    <w:rsid w:val="004D21A5"/>
    <w:rsid w:val="004D27D9"/>
    <w:rsid w:val="004D2A5F"/>
    <w:rsid w:val="004D2C18"/>
    <w:rsid w:val="004D2E24"/>
    <w:rsid w:val="004D3A2A"/>
    <w:rsid w:val="004D5CCF"/>
    <w:rsid w:val="004D7919"/>
    <w:rsid w:val="004E0305"/>
    <w:rsid w:val="004E0B53"/>
    <w:rsid w:val="004E2415"/>
    <w:rsid w:val="004E2B3B"/>
    <w:rsid w:val="004E2C13"/>
    <w:rsid w:val="004E3965"/>
    <w:rsid w:val="004E4361"/>
    <w:rsid w:val="004E7094"/>
    <w:rsid w:val="004E7674"/>
    <w:rsid w:val="004E7B5B"/>
    <w:rsid w:val="004E7E99"/>
    <w:rsid w:val="004F01E1"/>
    <w:rsid w:val="004F0553"/>
    <w:rsid w:val="004F0908"/>
    <w:rsid w:val="004F0F55"/>
    <w:rsid w:val="004F2E3E"/>
    <w:rsid w:val="004F2F91"/>
    <w:rsid w:val="004F2FAB"/>
    <w:rsid w:val="004F355E"/>
    <w:rsid w:val="004F3A98"/>
    <w:rsid w:val="004F5B7B"/>
    <w:rsid w:val="004F6EF9"/>
    <w:rsid w:val="004F743F"/>
    <w:rsid w:val="00500935"/>
    <w:rsid w:val="00501B21"/>
    <w:rsid w:val="0050376D"/>
    <w:rsid w:val="00503A9E"/>
    <w:rsid w:val="00505459"/>
    <w:rsid w:val="00505781"/>
    <w:rsid w:val="0050644F"/>
    <w:rsid w:val="0051056D"/>
    <w:rsid w:val="0051087E"/>
    <w:rsid w:val="00511CF5"/>
    <w:rsid w:val="00513700"/>
    <w:rsid w:val="00517C08"/>
    <w:rsid w:val="0052009F"/>
    <w:rsid w:val="005205E2"/>
    <w:rsid w:val="00520789"/>
    <w:rsid w:val="00521FC2"/>
    <w:rsid w:val="005225A8"/>
    <w:rsid w:val="00522B04"/>
    <w:rsid w:val="00523ABC"/>
    <w:rsid w:val="00525357"/>
    <w:rsid w:val="00525B71"/>
    <w:rsid w:val="005262AE"/>
    <w:rsid w:val="00526318"/>
    <w:rsid w:val="005269EE"/>
    <w:rsid w:val="00530594"/>
    <w:rsid w:val="005312B2"/>
    <w:rsid w:val="00533078"/>
    <w:rsid w:val="00533B69"/>
    <w:rsid w:val="00533D3F"/>
    <w:rsid w:val="005347A0"/>
    <w:rsid w:val="00534857"/>
    <w:rsid w:val="005348EF"/>
    <w:rsid w:val="0053611C"/>
    <w:rsid w:val="00536E3C"/>
    <w:rsid w:val="00537D81"/>
    <w:rsid w:val="00537F45"/>
    <w:rsid w:val="0054051A"/>
    <w:rsid w:val="0054103B"/>
    <w:rsid w:val="005411E7"/>
    <w:rsid w:val="00541769"/>
    <w:rsid w:val="00543801"/>
    <w:rsid w:val="005443D9"/>
    <w:rsid w:val="005449E3"/>
    <w:rsid w:val="00544B63"/>
    <w:rsid w:val="00544BD0"/>
    <w:rsid w:val="00544E51"/>
    <w:rsid w:val="005468EA"/>
    <w:rsid w:val="00546F85"/>
    <w:rsid w:val="00550173"/>
    <w:rsid w:val="005502F1"/>
    <w:rsid w:val="005502F6"/>
    <w:rsid w:val="0055056A"/>
    <w:rsid w:val="00550B2B"/>
    <w:rsid w:val="0055170D"/>
    <w:rsid w:val="00551BD0"/>
    <w:rsid w:val="00552300"/>
    <w:rsid w:val="005523D8"/>
    <w:rsid w:val="00552797"/>
    <w:rsid w:val="005527A7"/>
    <w:rsid w:val="00552C2A"/>
    <w:rsid w:val="005535DE"/>
    <w:rsid w:val="00553B97"/>
    <w:rsid w:val="005540A5"/>
    <w:rsid w:val="0055501D"/>
    <w:rsid w:val="00555306"/>
    <w:rsid w:val="00555C42"/>
    <w:rsid w:val="00556C18"/>
    <w:rsid w:val="00557A42"/>
    <w:rsid w:val="005601F7"/>
    <w:rsid w:val="00560524"/>
    <w:rsid w:val="005611B2"/>
    <w:rsid w:val="00562807"/>
    <w:rsid w:val="0056384B"/>
    <w:rsid w:val="00563971"/>
    <w:rsid w:val="00563D4F"/>
    <w:rsid w:val="005640CE"/>
    <w:rsid w:val="0056461F"/>
    <w:rsid w:val="00564A1D"/>
    <w:rsid w:val="00564F6B"/>
    <w:rsid w:val="005662B5"/>
    <w:rsid w:val="00566813"/>
    <w:rsid w:val="005676DF"/>
    <w:rsid w:val="005705C3"/>
    <w:rsid w:val="00571739"/>
    <w:rsid w:val="005748E8"/>
    <w:rsid w:val="005756A7"/>
    <w:rsid w:val="005773C1"/>
    <w:rsid w:val="005804A0"/>
    <w:rsid w:val="005823AD"/>
    <w:rsid w:val="005823F2"/>
    <w:rsid w:val="005825B1"/>
    <w:rsid w:val="005826F1"/>
    <w:rsid w:val="005837F6"/>
    <w:rsid w:val="00583B69"/>
    <w:rsid w:val="00585968"/>
    <w:rsid w:val="005859A7"/>
    <w:rsid w:val="00585AF5"/>
    <w:rsid w:val="00585ED6"/>
    <w:rsid w:val="0058783D"/>
    <w:rsid w:val="00591040"/>
    <w:rsid w:val="005920C8"/>
    <w:rsid w:val="00592140"/>
    <w:rsid w:val="005938B6"/>
    <w:rsid w:val="00594175"/>
    <w:rsid w:val="0059774A"/>
    <w:rsid w:val="005A022A"/>
    <w:rsid w:val="005A0908"/>
    <w:rsid w:val="005A1C3D"/>
    <w:rsid w:val="005A21DA"/>
    <w:rsid w:val="005A34C3"/>
    <w:rsid w:val="005A3675"/>
    <w:rsid w:val="005A39C2"/>
    <w:rsid w:val="005A3CA3"/>
    <w:rsid w:val="005A40FB"/>
    <w:rsid w:val="005A5A7A"/>
    <w:rsid w:val="005A6B99"/>
    <w:rsid w:val="005A71CF"/>
    <w:rsid w:val="005A76C9"/>
    <w:rsid w:val="005A7B3E"/>
    <w:rsid w:val="005A7D23"/>
    <w:rsid w:val="005B03CD"/>
    <w:rsid w:val="005B04B3"/>
    <w:rsid w:val="005B15FD"/>
    <w:rsid w:val="005B2366"/>
    <w:rsid w:val="005B2D72"/>
    <w:rsid w:val="005B2E27"/>
    <w:rsid w:val="005B6297"/>
    <w:rsid w:val="005B739B"/>
    <w:rsid w:val="005B74BE"/>
    <w:rsid w:val="005C190D"/>
    <w:rsid w:val="005C2076"/>
    <w:rsid w:val="005C20F6"/>
    <w:rsid w:val="005C3080"/>
    <w:rsid w:val="005C30F3"/>
    <w:rsid w:val="005C3B13"/>
    <w:rsid w:val="005C3F66"/>
    <w:rsid w:val="005C4013"/>
    <w:rsid w:val="005C46F2"/>
    <w:rsid w:val="005C4E90"/>
    <w:rsid w:val="005C5AFE"/>
    <w:rsid w:val="005C7FE5"/>
    <w:rsid w:val="005D0814"/>
    <w:rsid w:val="005D0E0C"/>
    <w:rsid w:val="005D12CF"/>
    <w:rsid w:val="005D1D13"/>
    <w:rsid w:val="005D4CBA"/>
    <w:rsid w:val="005E09CB"/>
    <w:rsid w:val="005E0DB8"/>
    <w:rsid w:val="005E1580"/>
    <w:rsid w:val="005E18C4"/>
    <w:rsid w:val="005E2768"/>
    <w:rsid w:val="005E3F9E"/>
    <w:rsid w:val="005E441F"/>
    <w:rsid w:val="005E4802"/>
    <w:rsid w:val="005E4891"/>
    <w:rsid w:val="005E4D4E"/>
    <w:rsid w:val="005E50C9"/>
    <w:rsid w:val="005E7788"/>
    <w:rsid w:val="005E7821"/>
    <w:rsid w:val="005E7978"/>
    <w:rsid w:val="005F1815"/>
    <w:rsid w:val="005F1D62"/>
    <w:rsid w:val="005F2AD0"/>
    <w:rsid w:val="005F2E47"/>
    <w:rsid w:val="005F3138"/>
    <w:rsid w:val="005F31B7"/>
    <w:rsid w:val="005F47BE"/>
    <w:rsid w:val="005F497E"/>
    <w:rsid w:val="005F59BC"/>
    <w:rsid w:val="005F5AD2"/>
    <w:rsid w:val="005F6364"/>
    <w:rsid w:val="005F6BDF"/>
    <w:rsid w:val="005F6CAB"/>
    <w:rsid w:val="005F7145"/>
    <w:rsid w:val="006000DE"/>
    <w:rsid w:val="0060072F"/>
    <w:rsid w:val="00600792"/>
    <w:rsid w:val="00600918"/>
    <w:rsid w:val="00600F41"/>
    <w:rsid w:val="00601770"/>
    <w:rsid w:val="00601F94"/>
    <w:rsid w:val="0060333B"/>
    <w:rsid w:val="006048AD"/>
    <w:rsid w:val="00606738"/>
    <w:rsid w:val="00606A03"/>
    <w:rsid w:val="0060722F"/>
    <w:rsid w:val="00610681"/>
    <w:rsid w:val="00610702"/>
    <w:rsid w:val="006127EA"/>
    <w:rsid w:val="0061282A"/>
    <w:rsid w:val="00612E07"/>
    <w:rsid w:val="00612EAF"/>
    <w:rsid w:val="00613363"/>
    <w:rsid w:val="006141CB"/>
    <w:rsid w:val="00615A62"/>
    <w:rsid w:val="00615BE9"/>
    <w:rsid w:val="00615BF3"/>
    <w:rsid w:val="006165AB"/>
    <w:rsid w:val="00616A19"/>
    <w:rsid w:val="00620939"/>
    <w:rsid w:val="00620EE5"/>
    <w:rsid w:val="00621BD4"/>
    <w:rsid w:val="0062267A"/>
    <w:rsid w:val="00623952"/>
    <w:rsid w:val="00623A05"/>
    <w:rsid w:val="00623C76"/>
    <w:rsid w:val="00624544"/>
    <w:rsid w:val="00624E72"/>
    <w:rsid w:val="00625835"/>
    <w:rsid w:val="00626D5D"/>
    <w:rsid w:val="00627852"/>
    <w:rsid w:val="00630B7C"/>
    <w:rsid w:val="006310A6"/>
    <w:rsid w:val="006317E3"/>
    <w:rsid w:val="00631DAF"/>
    <w:rsid w:val="00631E30"/>
    <w:rsid w:val="006337F6"/>
    <w:rsid w:val="00633930"/>
    <w:rsid w:val="00633EC7"/>
    <w:rsid w:val="00634B1B"/>
    <w:rsid w:val="0063611E"/>
    <w:rsid w:val="00636511"/>
    <w:rsid w:val="00636634"/>
    <w:rsid w:val="006368F9"/>
    <w:rsid w:val="00636E56"/>
    <w:rsid w:val="00637B73"/>
    <w:rsid w:val="00637F84"/>
    <w:rsid w:val="00640051"/>
    <w:rsid w:val="00640257"/>
    <w:rsid w:val="00640713"/>
    <w:rsid w:val="006409DC"/>
    <w:rsid w:val="006417A8"/>
    <w:rsid w:val="00642447"/>
    <w:rsid w:val="00642BA0"/>
    <w:rsid w:val="00642C46"/>
    <w:rsid w:val="00642C4E"/>
    <w:rsid w:val="00642E15"/>
    <w:rsid w:val="00643FCC"/>
    <w:rsid w:val="00644021"/>
    <w:rsid w:val="00644402"/>
    <w:rsid w:val="0064481B"/>
    <w:rsid w:val="006450FA"/>
    <w:rsid w:val="00645306"/>
    <w:rsid w:val="0064533F"/>
    <w:rsid w:val="006453F3"/>
    <w:rsid w:val="00646481"/>
    <w:rsid w:val="006472C1"/>
    <w:rsid w:val="00647327"/>
    <w:rsid w:val="00647B6D"/>
    <w:rsid w:val="006500F7"/>
    <w:rsid w:val="006503D2"/>
    <w:rsid w:val="0065070D"/>
    <w:rsid w:val="0065079E"/>
    <w:rsid w:val="0065090B"/>
    <w:rsid w:val="00653DAA"/>
    <w:rsid w:val="00655152"/>
    <w:rsid w:val="0065788A"/>
    <w:rsid w:val="00657CA9"/>
    <w:rsid w:val="00660475"/>
    <w:rsid w:val="0066146D"/>
    <w:rsid w:val="006617D7"/>
    <w:rsid w:val="006619E4"/>
    <w:rsid w:val="00662013"/>
    <w:rsid w:val="00662138"/>
    <w:rsid w:val="0066320B"/>
    <w:rsid w:val="00663593"/>
    <w:rsid w:val="00664300"/>
    <w:rsid w:val="00664E34"/>
    <w:rsid w:val="00664EBD"/>
    <w:rsid w:val="0066521D"/>
    <w:rsid w:val="00667FD5"/>
    <w:rsid w:val="00670836"/>
    <w:rsid w:val="0067234A"/>
    <w:rsid w:val="00673745"/>
    <w:rsid w:val="00673EE7"/>
    <w:rsid w:val="00673F51"/>
    <w:rsid w:val="0067484F"/>
    <w:rsid w:val="00675555"/>
    <w:rsid w:val="0067577E"/>
    <w:rsid w:val="006774A4"/>
    <w:rsid w:val="00681DC5"/>
    <w:rsid w:val="00682A7A"/>
    <w:rsid w:val="00682ADF"/>
    <w:rsid w:val="00682E02"/>
    <w:rsid w:val="00683758"/>
    <w:rsid w:val="00685B23"/>
    <w:rsid w:val="00686413"/>
    <w:rsid w:val="006878F6"/>
    <w:rsid w:val="006914ED"/>
    <w:rsid w:val="00691FB0"/>
    <w:rsid w:val="00692499"/>
    <w:rsid w:val="00692CC0"/>
    <w:rsid w:val="00692ECD"/>
    <w:rsid w:val="00692FDC"/>
    <w:rsid w:val="00693446"/>
    <w:rsid w:val="0069392F"/>
    <w:rsid w:val="00694752"/>
    <w:rsid w:val="00695CD6"/>
    <w:rsid w:val="00697CC5"/>
    <w:rsid w:val="006A06DA"/>
    <w:rsid w:val="006A0B79"/>
    <w:rsid w:val="006A43E6"/>
    <w:rsid w:val="006A4AFE"/>
    <w:rsid w:val="006A5375"/>
    <w:rsid w:val="006A5952"/>
    <w:rsid w:val="006A5E6E"/>
    <w:rsid w:val="006A6881"/>
    <w:rsid w:val="006A69FE"/>
    <w:rsid w:val="006A6ADB"/>
    <w:rsid w:val="006A6C4F"/>
    <w:rsid w:val="006A6C88"/>
    <w:rsid w:val="006A7EB4"/>
    <w:rsid w:val="006B2F4E"/>
    <w:rsid w:val="006B3B74"/>
    <w:rsid w:val="006B4EA1"/>
    <w:rsid w:val="006B5467"/>
    <w:rsid w:val="006B6525"/>
    <w:rsid w:val="006B6D30"/>
    <w:rsid w:val="006B70C1"/>
    <w:rsid w:val="006B7691"/>
    <w:rsid w:val="006C0CBD"/>
    <w:rsid w:val="006C0E1A"/>
    <w:rsid w:val="006C0FE3"/>
    <w:rsid w:val="006C1002"/>
    <w:rsid w:val="006C29F2"/>
    <w:rsid w:val="006C2BBA"/>
    <w:rsid w:val="006C3355"/>
    <w:rsid w:val="006C356E"/>
    <w:rsid w:val="006C3B5B"/>
    <w:rsid w:val="006C47C6"/>
    <w:rsid w:val="006C49DB"/>
    <w:rsid w:val="006C5127"/>
    <w:rsid w:val="006C5D38"/>
    <w:rsid w:val="006C5FFA"/>
    <w:rsid w:val="006C7059"/>
    <w:rsid w:val="006D0081"/>
    <w:rsid w:val="006D0260"/>
    <w:rsid w:val="006D04D2"/>
    <w:rsid w:val="006D3319"/>
    <w:rsid w:val="006D3965"/>
    <w:rsid w:val="006D399B"/>
    <w:rsid w:val="006D58A7"/>
    <w:rsid w:val="006D5B08"/>
    <w:rsid w:val="006D65CE"/>
    <w:rsid w:val="006D6841"/>
    <w:rsid w:val="006E00CD"/>
    <w:rsid w:val="006E0A62"/>
    <w:rsid w:val="006E3DA8"/>
    <w:rsid w:val="006E3E55"/>
    <w:rsid w:val="006E41E9"/>
    <w:rsid w:val="006E437F"/>
    <w:rsid w:val="006E4626"/>
    <w:rsid w:val="006E4635"/>
    <w:rsid w:val="006E4DC4"/>
    <w:rsid w:val="006E595A"/>
    <w:rsid w:val="006E63B1"/>
    <w:rsid w:val="006E63CF"/>
    <w:rsid w:val="006E6848"/>
    <w:rsid w:val="006E6A77"/>
    <w:rsid w:val="006E749B"/>
    <w:rsid w:val="006F0DBE"/>
    <w:rsid w:val="006F14B8"/>
    <w:rsid w:val="006F2737"/>
    <w:rsid w:val="006F28B3"/>
    <w:rsid w:val="006F33A1"/>
    <w:rsid w:val="006F344A"/>
    <w:rsid w:val="006F3A4D"/>
    <w:rsid w:val="006F53E9"/>
    <w:rsid w:val="006F5854"/>
    <w:rsid w:val="006F5D8A"/>
    <w:rsid w:val="006F685A"/>
    <w:rsid w:val="006F74E3"/>
    <w:rsid w:val="006F77E3"/>
    <w:rsid w:val="00700434"/>
    <w:rsid w:val="00700485"/>
    <w:rsid w:val="007015D8"/>
    <w:rsid w:val="00701744"/>
    <w:rsid w:val="0070374E"/>
    <w:rsid w:val="00703817"/>
    <w:rsid w:val="00705837"/>
    <w:rsid w:val="00705B43"/>
    <w:rsid w:val="00705B5E"/>
    <w:rsid w:val="00706A92"/>
    <w:rsid w:val="00707984"/>
    <w:rsid w:val="00711157"/>
    <w:rsid w:val="007120CD"/>
    <w:rsid w:val="0071242B"/>
    <w:rsid w:val="007130E5"/>
    <w:rsid w:val="00713662"/>
    <w:rsid w:val="007143C8"/>
    <w:rsid w:val="00715290"/>
    <w:rsid w:val="00716205"/>
    <w:rsid w:val="00716626"/>
    <w:rsid w:val="00716A86"/>
    <w:rsid w:val="00717C43"/>
    <w:rsid w:val="007201A6"/>
    <w:rsid w:val="007209C5"/>
    <w:rsid w:val="00723178"/>
    <w:rsid w:val="0072452B"/>
    <w:rsid w:val="007253C0"/>
    <w:rsid w:val="007257E3"/>
    <w:rsid w:val="0072776B"/>
    <w:rsid w:val="00730D76"/>
    <w:rsid w:val="00733657"/>
    <w:rsid w:val="0073379D"/>
    <w:rsid w:val="00733998"/>
    <w:rsid w:val="00733A72"/>
    <w:rsid w:val="007345E4"/>
    <w:rsid w:val="007358B6"/>
    <w:rsid w:val="007367CB"/>
    <w:rsid w:val="00737D8F"/>
    <w:rsid w:val="0074023F"/>
    <w:rsid w:val="007416A9"/>
    <w:rsid w:val="00742652"/>
    <w:rsid w:val="00742956"/>
    <w:rsid w:val="00742A04"/>
    <w:rsid w:val="007436E2"/>
    <w:rsid w:val="007443E9"/>
    <w:rsid w:val="00744AF5"/>
    <w:rsid w:val="00746EF2"/>
    <w:rsid w:val="007477C4"/>
    <w:rsid w:val="00747A0B"/>
    <w:rsid w:val="00747E65"/>
    <w:rsid w:val="0075001A"/>
    <w:rsid w:val="00750AD1"/>
    <w:rsid w:val="00750BE5"/>
    <w:rsid w:val="007511E4"/>
    <w:rsid w:val="007519A0"/>
    <w:rsid w:val="00751D81"/>
    <w:rsid w:val="00751FF2"/>
    <w:rsid w:val="007523A5"/>
    <w:rsid w:val="00752E61"/>
    <w:rsid w:val="00752F2B"/>
    <w:rsid w:val="00753302"/>
    <w:rsid w:val="00753546"/>
    <w:rsid w:val="00754C65"/>
    <w:rsid w:val="007561EB"/>
    <w:rsid w:val="007570CD"/>
    <w:rsid w:val="0075754E"/>
    <w:rsid w:val="00760840"/>
    <w:rsid w:val="0076132B"/>
    <w:rsid w:val="00761DAE"/>
    <w:rsid w:val="00762379"/>
    <w:rsid w:val="00764413"/>
    <w:rsid w:val="00764CB4"/>
    <w:rsid w:val="007667A2"/>
    <w:rsid w:val="00766B38"/>
    <w:rsid w:val="00767321"/>
    <w:rsid w:val="0077025C"/>
    <w:rsid w:val="007704A7"/>
    <w:rsid w:val="00770572"/>
    <w:rsid w:val="007705B8"/>
    <w:rsid w:val="00772B3A"/>
    <w:rsid w:val="00773474"/>
    <w:rsid w:val="007735AA"/>
    <w:rsid w:val="0077371B"/>
    <w:rsid w:val="007738A5"/>
    <w:rsid w:val="00773FB0"/>
    <w:rsid w:val="00774D36"/>
    <w:rsid w:val="00775233"/>
    <w:rsid w:val="0077532A"/>
    <w:rsid w:val="00775DAF"/>
    <w:rsid w:val="007766C1"/>
    <w:rsid w:val="007768F2"/>
    <w:rsid w:val="00777BBE"/>
    <w:rsid w:val="00780BEF"/>
    <w:rsid w:val="00780CBA"/>
    <w:rsid w:val="00781E77"/>
    <w:rsid w:val="007821C9"/>
    <w:rsid w:val="00782254"/>
    <w:rsid w:val="00782282"/>
    <w:rsid w:val="00782A5A"/>
    <w:rsid w:val="00782F16"/>
    <w:rsid w:val="00785D8A"/>
    <w:rsid w:val="0078608C"/>
    <w:rsid w:val="0078615C"/>
    <w:rsid w:val="0078690F"/>
    <w:rsid w:val="00786C92"/>
    <w:rsid w:val="00790545"/>
    <w:rsid w:val="00792583"/>
    <w:rsid w:val="00792DB6"/>
    <w:rsid w:val="00792E9A"/>
    <w:rsid w:val="007937FA"/>
    <w:rsid w:val="00793B77"/>
    <w:rsid w:val="00794DC2"/>
    <w:rsid w:val="007975F5"/>
    <w:rsid w:val="00797694"/>
    <w:rsid w:val="007A1324"/>
    <w:rsid w:val="007A2334"/>
    <w:rsid w:val="007A328F"/>
    <w:rsid w:val="007A4285"/>
    <w:rsid w:val="007A5298"/>
    <w:rsid w:val="007A73FF"/>
    <w:rsid w:val="007B1545"/>
    <w:rsid w:val="007B1CAA"/>
    <w:rsid w:val="007B1DE1"/>
    <w:rsid w:val="007B23A7"/>
    <w:rsid w:val="007B3D3B"/>
    <w:rsid w:val="007B3E31"/>
    <w:rsid w:val="007B4223"/>
    <w:rsid w:val="007B48DD"/>
    <w:rsid w:val="007B687F"/>
    <w:rsid w:val="007B696E"/>
    <w:rsid w:val="007C0A12"/>
    <w:rsid w:val="007C0FAB"/>
    <w:rsid w:val="007C1022"/>
    <w:rsid w:val="007C137B"/>
    <w:rsid w:val="007C1ACC"/>
    <w:rsid w:val="007C1F43"/>
    <w:rsid w:val="007C2649"/>
    <w:rsid w:val="007C2842"/>
    <w:rsid w:val="007C2A13"/>
    <w:rsid w:val="007C3CEB"/>
    <w:rsid w:val="007C3CFE"/>
    <w:rsid w:val="007C4D2B"/>
    <w:rsid w:val="007C7168"/>
    <w:rsid w:val="007D07CB"/>
    <w:rsid w:val="007D0C86"/>
    <w:rsid w:val="007D131C"/>
    <w:rsid w:val="007D18F0"/>
    <w:rsid w:val="007D1FE0"/>
    <w:rsid w:val="007D21C4"/>
    <w:rsid w:val="007D340F"/>
    <w:rsid w:val="007D3B89"/>
    <w:rsid w:val="007D3C4B"/>
    <w:rsid w:val="007D54DB"/>
    <w:rsid w:val="007D5809"/>
    <w:rsid w:val="007D6DB7"/>
    <w:rsid w:val="007D7375"/>
    <w:rsid w:val="007D7CDF"/>
    <w:rsid w:val="007D7EA7"/>
    <w:rsid w:val="007E11CE"/>
    <w:rsid w:val="007E21EC"/>
    <w:rsid w:val="007E2351"/>
    <w:rsid w:val="007E2492"/>
    <w:rsid w:val="007E272B"/>
    <w:rsid w:val="007E2830"/>
    <w:rsid w:val="007E5696"/>
    <w:rsid w:val="007E6B99"/>
    <w:rsid w:val="007E6E6C"/>
    <w:rsid w:val="007E7650"/>
    <w:rsid w:val="007E7914"/>
    <w:rsid w:val="007E7C16"/>
    <w:rsid w:val="007E7FAD"/>
    <w:rsid w:val="007F1B7B"/>
    <w:rsid w:val="007F2383"/>
    <w:rsid w:val="007F307A"/>
    <w:rsid w:val="007F397D"/>
    <w:rsid w:val="007F3E0D"/>
    <w:rsid w:val="007F5918"/>
    <w:rsid w:val="007F74D4"/>
    <w:rsid w:val="007F78E9"/>
    <w:rsid w:val="008009C6"/>
    <w:rsid w:val="008014ED"/>
    <w:rsid w:val="00802134"/>
    <w:rsid w:val="0080368E"/>
    <w:rsid w:val="00805435"/>
    <w:rsid w:val="00805698"/>
    <w:rsid w:val="0080589A"/>
    <w:rsid w:val="008068A9"/>
    <w:rsid w:val="00807176"/>
    <w:rsid w:val="008074A0"/>
    <w:rsid w:val="008107FA"/>
    <w:rsid w:val="00811371"/>
    <w:rsid w:val="00812E27"/>
    <w:rsid w:val="00813188"/>
    <w:rsid w:val="00813571"/>
    <w:rsid w:val="0081369D"/>
    <w:rsid w:val="00813E9A"/>
    <w:rsid w:val="00813F06"/>
    <w:rsid w:val="00814DF5"/>
    <w:rsid w:val="008164EA"/>
    <w:rsid w:val="00817077"/>
    <w:rsid w:val="008173E7"/>
    <w:rsid w:val="008208F8"/>
    <w:rsid w:val="00820FAC"/>
    <w:rsid w:val="00822397"/>
    <w:rsid w:val="008234FE"/>
    <w:rsid w:val="008247CD"/>
    <w:rsid w:val="008300E1"/>
    <w:rsid w:val="00830107"/>
    <w:rsid w:val="00830331"/>
    <w:rsid w:val="00831E88"/>
    <w:rsid w:val="00832356"/>
    <w:rsid w:val="0083345A"/>
    <w:rsid w:val="00833B80"/>
    <w:rsid w:val="00834186"/>
    <w:rsid w:val="008359AB"/>
    <w:rsid w:val="0083699D"/>
    <w:rsid w:val="00836AF3"/>
    <w:rsid w:val="00837EF3"/>
    <w:rsid w:val="008404C7"/>
    <w:rsid w:val="00840954"/>
    <w:rsid w:val="00840C1F"/>
    <w:rsid w:val="00840CA9"/>
    <w:rsid w:val="00841509"/>
    <w:rsid w:val="00842059"/>
    <w:rsid w:val="008425DD"/>
    <w:rsid w:val="00842663"/>
    <w:rsid w:val="0084283F"/>
    <w:rsid w:val="008439BC"/>
    <w:rsid w:val="0084431B"/>
    <w:rsid w:val="0084487B"/>
    <w:rsid w:val="00844E8B"/>
    <w:rsid w:val="0084671D"/>
    <w:rsid w:val="008467CE"/>
    <w:rsid w:val="00847481"/>
    <w:rsid w:val="008479A2"/>
    <w:rsid w:val="00847A88"/>
    <w:rsid w:val="00850253"/>
    <w:rsid w:val="008505D6"/>
    <w:rsid w:val="008507E9"/>
    <w:rsid w:val="00851889"/>
    <w:rsid w:val="0085197F"/>
    <w:rsid w:val="008532C4"/>
    <w:rsid w:val="00854322"/>
    <w:rsid w:val="0085488D"/>
    <w:rsid w:val="00854C2F"/>
    <w:rsid w:val="008553A3"/>
    <w:rsid w:val="008574B8"/>
    <w:rsid w:val="008602DD"/>
    <w:rsid w:val="00861579"/>
    <w:rsid w:val="0086187E"/>
    <w:rsid w:val="00861D4E"/>
    <w:rsid w:val="008624D5"/>
    <w:rsid w:val="0086299B"/>
    <w:rsid w:val="00863276"/>
    <w:rsid w:val="00863E3C"/>
    <w:rsid w:val="00864977"/>
    <w:rsid w:val="00864BE6"/>
    <w:rsid w:val="008662CA"/>
    <w:rsid w:val="008701DC"/>
    <w:rsid w:val="00870BE3"/>
    <w:rsid w:val="00871EFE"/>
    <w:rsid w:val="008733BE"/>
    <w:rsid w:val="008753EF"/>
    <w:rsid w:val="0087708F"/>
    <w:rsid w:val="008802AB"/>
    <w:rsid w:val="00880610"/>
    <w:rsid w:val="00880949"/>
    <w:rsid w:val="00880F3E"/>
    <w:rsid w:val="00881A0B"/>
    <w:rsid w:val="00882B74"/>
    <w:rsid w:val="00883A68"/>
    <w:rsid w:val="00883F21"/>
    <w:rsid w:val="00884E17"/>
    <w:rsid w:val="00885A24"/>
    <w:rsid w:val="0088631A"/>
    <w:rsid w:val="00886B52"/>
    <w:rsid w:val="00887279"/>
    <w:rsid w:val="00887430"/>
    <w:rsid w:val="0088785E"/>
    <w:rsid w:val="008904CE"/>
    <w:rsid w:val="00891394"/>
    <w:rsid w:val="00891ADF"/>
    <w:rsid w:val="0089264A"/>
    <w:rsid w:val="00892D9E"/>
    <w:rsid w:val="00892FE6"/>
    <w:rsid w:val="00894492"/>
    <w:rsid w:val="00894803"/>
    <w:rsid w:val="00895367"/>
    <w:rsid w:val="00895CFF"/>
    <w:rsid w:val="00896427"/>
    <w:rsid w:val="0089769C"/>
    <w:rsid w:val="00897D34"/>
    <w:rsid w:val="008A12CF"/>
    <w:rsid w:val="008A16F7"/>
    <w:rsid w:val="008A1785"/>
    <w:rsid w:val="008A1EFA"/>
    <w:rsid w:val="008A4185"/>
    <w:rsid w:val="008A480B"/>
    <w:rsid w:val="008A7793"/>
    <w:rsid w:val="008B073C"/>
    <w:rsid w:val="008B1BF8"/>
    <w:rsid w:val="008B2E6E"/>
    <w:rsid w:val="008B2EA3"/>
    <w:rsid w:val="008B3B88"/>
    <w:rsid w:val="008B4C65"/>
    <w:rsid w:val="008B5138"/>
    <w:rsid w:val="008B5E13"/>
    <w:rsid w:val="008B6FA4"/>
    <w:rsid w:val="008B7352"/>
    <w:rsid w:val="008B7487"/>
    <w:rsid w:val="008C1CBA"/>
    <w:rsid w:val="008C2000"/>
    <w:rsid w:val="008C21E0"/>
    <w:rsid w:val="008C2A47"/>
    <w:rsid w:val="008C2B46"/>
    <w:rsid w:val="008C2BE6"/>
    <w:rsid w:val="008C39B5"/>
    <w:rsid w:val="008C50E9"/>
    <w:rsid w:val="008C517A"/>
    <w:rsid w:val="008C59DC"/>
    <w:rsid w:val="008C65B8"/>
    <w:rsid w:val="008C66A2"/>
    <w:rsid w:val="008C6FDE"/>
    <w:rsid w:val="008C72BD"/>
    <w:rsid w:val="008C7C30"/>
    <w:rsid w:val="008D0041"/>
    <w:rsid w:val="008D0F6E"/>
    <w:rsid w:val="008D1A9F"/>
    <w:rsid w:val="008D3C73"/>
    <w:rsid w:val="008D4450"/>
    <w:rsid w:val="008D5C46"/>
    <w:rsid w:val="008D5D12"/>
    <w:rsid w:val="008D64C1"/>
    <w:rsid w:val="008D7B9D"/>
    <w:rsid w:val="008D7E79"/>
    <w:rsid w:val="008E0288"/>
    <w:rsid w:val="008E1488"/>
    <w:rsid w:val="008E19EB"/>
    <w:rsid w:val="008E2B53"/>
    <w:rsid w:val="008E397E"/>
    <w:rsid w:val="008E3A3A"/>
    <w:rsid w:val="008E3ABC"/>
    <w:rsid w:val="008E4384"/>
    <w:rsid w:val="008E447A"/>
    <w:rsid w:val="008E45EF"/>
    <w:rsid w:val="008E4CE9"/>
    <w:rsid w:val="008E55DD"/>
    <w:rsid w:val="008E5CB8"/>
    <w:rsid w:val="008E69D9"/>
    <w:rsid w:val="008E6E8E"/>
    <w:rsid w:val="008E72F5"/>
    <w:rsid w:val="008E7653"/>
    <w:rsid w:val="008E78E7"/>
    <w:rsid w:val="008E7B4D"/>
    <w:rsid w:val="008E7FD3"/>
    <w:rsid w:val="008F0F30"/>
    <w:rsid w:val="008F17B2"/>
    <w:rsid w:val="008F1E0B"/>
    <w:rsid w:val="008F2D5E"/>
    <w:rsid w:val="008F31A7"/>
    <w:rsid w:val="008F347B"/>
    <w:rsid w:val="008F4929"/>
    <w:rsid w:val="008F4DB6"/>
    <w:rsid w:val="008F5769"/>
    <w:rsid w:val="008F6D09"/>
    <w:rsid w:val="008F6E6E"/>
    <w:rsid w:val="008F7F6B"/>
    <w:rsid w:val="009001BC"/>
    <w:rsid w:val="009007BA"/>
    <w:rsid w:val="00900BFE"/>
    <w:rsid w:val="00901302"/>
    <w:rsid w:val="0090279A"/>
    <w:rsid w:val="00903034"/>
    <w:rsid w:val="009037E8"/>
    <w:rsid w:val="0090528D"/>
    <w:rsid w:val="00905A74"/>
    <w:rsid w:val="00907248"/>
    <w:rsid w:val="00907C4C"/>
    <w:rsid w:val="0091262D"/>
    <w:rsid w:val="00912841"/>
    <w:rsid w:val="009128DC"/>
    <w:rsid w:val="009137CB"/>
    <w:rsid w:val="00913F4E"/>
    <w:rsid w:val="009155A2"/>
    <w:rsid w:val="0091671C"/>
    <w:rsid w:val="00916D47"/>
    <w:rsid w:val="00917BE3"/>
    <w:rsid w:val="00920A54"/>
    <w:rsid w:val="0092101B"/>
    <w:rsid w:val="0092137F"/>
    <w:rsid w:val="0092170A"/>
    <w:rsid w:val="00921B80"/>
    <w:rsid w:val="0092475D"/>
    <w:rsid w:val="00924AA0"/>
    <w:rsid w:val="00924CD3"/>
    <w:rsid w:val="00924EB0"/>
    <w:rsid w:val="00925583"/>
    <w:rsid w:val="00925ADE"/>
    <w:rsid w:val="00926BD2"/>
    <w:rsid w:val="0092723D"/>
    <w:rsid w:val="00927C3C"/>
    <w:rsid w:val="00930910"/>
    <w:rsid w:val="0093152A"/>
    <w:rsid w:val="009317EB"/>
    <w:rsid w:val="00931D4A"/>
    <w:rsid w:val="00932560"/>
    <w:rsid w:val="00934F08"/>
    <w:rsid w:val="00935234"/>
    <w:rsid w:val="009352C4"/>
    <w:rsid w:val="00936396"/>
    <w:rsid w:val="00936F44"/>
    <w:rsid w:val="009377AC"/>
    <w:rsid w:val="00937B6C"/>
    <w:rsid w:val="0094000F"/>
    <w:rsid w:val="0094032A"/>
    <w:rsid w:val="00941C3D"/>
    <w:rsid w:val="009428D3"/>
    <w:rsid w:val="00943A6E"/>
    <w:rsid w:val="00943F45"/>
    <w:rsid w:val="0094443D"/>
    <w:rsid w:val="009456F6"/>
    <w:rsid w:val="00947796"/>
    <w:rsid w:val="00947B22"/>
    <w:rsid w:val="00947E67"/>
    <w:rsid w:val="00947EC5"/>
    <w:rsid w:val="0095040C"/>
    <w:rsid w:val="00950E18"/>
    <w:rsid w:val="009518CB"/>
    <w:rsid w:val="00952478"/>
    <w:rsid w:val="009528D8"/>
    <w:rsid w:val="00952DED"/>
    <w:rsid w:val="00953256"/>
    <w:rsid w:val="00953963"/>
    <w:rsid w:val="00953ECE"/>
    <w:rsid w:val="009545BE"/>
    <w:rsid w:val="00955E75"/>
    <w:rsid w:val="009563EC"/>
    <w:rsid w:val="009601A8"/>
    <w:rsid w:val="00961223"/>
    <w:rsid w:val="00961497"/>
    <w:rsid w:val="00961837"/>
    <w:rsid w:val="00962DF8"/>
    <w:rsid w:val="00963C92"/>
    <w:rsid w:val="009640E9"/>
    <w:rsid w:val="00964122"/>
    <w:rsid w:val="0096638E"/>
    <w:rsid w:val="009663FB"/>
    <w:rsid w:val="00966A8C"/>
    <w:rsid w:val="00970188"/>
    <w:rsid w:val="0097039E"/>
    <w:rsid w:val="00970CC4"/>
    <w:rsid w:val="00972206"/>
    <w:rsid w:val="009723DA"/>
    <w:rsid w:val="009726BB"/>
    <w:rsid w:val="0097302F"/>
    <w:rsid w:val="0097333F"/>
    <w:rsid w:val="009747DE"/>
    <w:rsid w:val="0097489A"/>
    <w:rsid w:val="00974E31"/>
    <w:rsid w:val="00975125"/>
    <w:rsid w:val="00975C95"/>
    <w:rsid w:val="009768B7"/>
    <w:rsid w:val="009773F6"/>
    <w:rsid w:val="009829E7"/>
    <w:rsid w:val="00982D37"/>
    <w:rsid w:val="00982D6C"/>
    <w:rsid w:val="00983D7F"/>
    <w:rsid w:val="00985E05"/>
    <w:rsid w:val="0098680A"/>
    <w:rsid w:val="00986EDF"/>
    <w:rsid w:val="0098774A"/>
    <w:rsid w:val="009877AE"/>
    <w:rsid w:val="00987FC3"/>
    <w:rsid w:val="00990C74"/>
    <w:rsid w:val="009911D8"/>
    <w:rsid w:val="00991FCF"/>
    <w:rsid w:val="00992315"/>
    <w:rsid w:val="00992E4F"/>
    <w:rsid w:val="009930E9"/>
    <w:rsid w:val="009935CD"/>
    <w:rsid w:val="0099444E"/>
    <w:rsid w:val="00995075"/>
    <w:rsid w:val="009961D9"/>
    <w:rsid w:val="00996B9B"/>
    <w:rsid w:val="009A00B5"/>
    <w:rsid w:val="009A0291"/>
    <w:rsid w:val="009A0A42"/>
    <w:rsid w:val="009A1290"/>
    <w:rsid w:val="009A1299"/>
    <w:rsid w:val="009A1390"/>
    <w:rsid w:val="009A35AF"/>
    <w:rsid w:val="009A35FA"/>
    <w:rsid w:val="009A40D2"/>
    <w:rsid w:val="009A6001"/>
    <w:rsid w:val="009A6090"/>
    <w:rsid w:val="009A6D6E"/>
    <w:rsid w:val="009A722A"/>
    <w:rsid w:val="009B005D"/>
    <w:rsid w:val="009B0CE0"/>
    <w:rsid w:val="009B284A"/>
    <w:rsid w:val="009B361E"/>
    <w:rsid w:val="009B5A27"/>
    <w:rsid w:val="009C0E1E"/>
    <w:rsid w:val="009C1651"/>
    <w:rsid w:val="009C376F"/>
    <w:rsid w:val="009C475B"/>
    <w:rsid w:val="009C491B"/>
    <w:rsid w:val="009C4A6A"/>
    <w:rsid w:val="009C542B"/>
    <w:rsid w:val="009C5AD2"/>
    <w:rsid w:val="009C603E"/>
    <w:rsid w:val="009C6057"/>
    <w:rsid w:val="009C7647"/>
    <w:rsid w:val="009D0E2E"/>
    <w:rsid w:val="009D1D6A"/>
    <w:rsid w:val="009D283C"/>
    <w:rsid w:val="009D287C"/>
    <w:rsid w:val="009D42C8"/>
    <w:rsid w:val="009D44D2"/>
    <w:rsid w:val="009D4B8F"/>
    <w:rsid w:val="009D5978"/>
    <w:rsid w:val="009D5BC1"/>
    <w:rsid w:val="009D724B"/>
    <w:rsid w:val="009D7304"/>
    <w:rsid w:val="009E15F8"/>
    <w:rsid w:val="009E2247"/>
    <w:rsid w:val="009E2EB8"/>
    <w:rsid w:val="009E3235"/>
    <w:rsid w:val="009E39A9"/>
    <w:rsid w:val="009E442C"/>
    <w:rsid w:val="009E452A"/>
    <w:rsid w:val="009E53B4"/>
    <w:rsid w:val="009E7806"/>
    <w:rsid w:val="009F0A4A"/>
    <w:rsid w:val="009F12C8"/>
    <w:rsid w:val="009F1593"/>
    <w:rsid w:val="009F15EF"/>
    <w:rsid w:val="009F1DBC"/>
    <w:rsid w:val="009F2093"/>
    <w:rsid w:val="009F24A5"/>
    <w:rsid w:val="009F3611"/>
    <w:rsid w:val="009F4704"/>
    <w:rsid w:val="009F4EAE"/>
    <w:rsid w:val="009F509F"/>
    <w:rsid w:val="009F573B"/>
    <w:rsid w:val="009F58C3"/>
    <w:rsid w:val="009F6536"/>
    <w:rsid w:val="00A002BF"/>
    <w:rsid w:val="00A00DAB"/>
    <w:rsid w:val="00A01618"/>
    <w:rsid w:val="00A01E9A"/>
    <w:rsid w:val="00A01FF0"/>
    <w:rsid w:val="00A02412"/>
    <w:rsid w:val="00A0522F"/>
    <w:rsid w:val="00A063D6"/>
    <w:rsid w:val="00A06DD8"/>
    <w:rsid w:val="00A10FAF"/>
    <w:rsid w:val="00A11996"/>
    <w:rsid w:val="00A11E7C"/>
    <w:rsid w:val="00A11F83"/>
    <w:rsid w:val="00A12603"/>
    <w:rsid w:val="00A126E5"/>
    <w:rsid w:val="00A129FF"/>
    <w:rsid w:val="00A13393"/>
    <w:rsid w:val="00A1378D"/>
    <w:rsid w:val="00A1386F"/>
    <w:rsid w:val="00A15594"/>
    <w:rsid w:val="00A15DC7"/>
    <w:rsid w:val="00A16089"/>
    <w:rsid w:val="00A16331"/>
    <w:rsid w:val="00A16555"/>
    <w:rsid w:val="00A168A7"/>
    <w:rsid w:val="00A200BA"/>
    <w:rsid w:val="00A20AD3"/>
    <w:rsid w:val="00A20D05"/>
    <w:rsid w:val="00A21F16"/>
    <w:rsid w:val="00A2259B"/>
    <w:rsid w:val="00A23525"/>
    <w:rsid w:val="00A23E6C"/>
    <w:rsid w:val="00A2411C"/>
    <w:rsid w:val="00A24130"/>
    <w:rsid w:val="00A24D4A"/>
    <w:rsid w:val="00A25104"/>
    <w:rsid w:val="00A25B1F"/>
    <w:rsid w:val="00A25CEA"/>
    <w:rsid w:val="00A26D82"/>
    <w:rsid w:val="00A3053B"/>
    <w:rsid w:val="00A30622"/>
    <w:rsid w:val="00A31723"/>
    <w:rsid w:val="00A31A32"/>
    <w:rsid w:val="00A31BF4"/>
    <w:rsid w:val="00A31D3E"/>
    <w:rsid w:val="00A33181"/>
    <w:rsid w:val="00A33772"/>
    <w:rsid w:val="00A340AB"/>
    <w:rsid w:val="00A348A9"/>
    <w:rsid w:val="00A34DDB"/>
    <w:rsid w:val="00A35231"/>
    <w:rsid w:val="00A359DD"/>
    <w:rsid w:val="00A365F6"/>
    <w:rsid w:val="00A37A2D"/>
    <w:rsid w:val="00A37F1E"/>
    <w:rsid w:val="00A4026C"/>
    <w:rsid w:val="00A407EB"/>
    <w:rsid w:val="00A41296"/>
    <w:rsid w:val="00A41E5F"/>
    <w:rsid w:val="00A4217C"/>
    <w:rsid w:val="00A43534"/>
    <w:rsid w:val="00A43E95"/>
    <w:rsid w:val="00A442EE"/>
    <w:rsid w:val="00A44645"/>
    <w:rsid w:val="00A4493E"/>
    <w:rsid w:val="00A45285"/>
    <w:rsid w:val="00A4536A"/>
    <w:rsid w:val="00A4665D"/>
    <w:rsid w:val="00A46875"/>
    <w:rsid w:val="00A468B4"/>
    <w:rsid w:val="00A46944"/>
    <w:rsid w:val="00A518E8"/>
    <w:rsid w:val="00A55C97"/>
    <w:rsid w:val="00A560DB"/>
    <w:rsid w:val="00A56115"/>
    <w:rsid w:val="00A57463"/>
    <w:rsid w:val="00A608E4"/>
    <w:rsid w:val="00A60E0A"/>
    <w:rsid w:val="00A60FD8"/>
    <w:rsid w:val="00A61077"/>
    <w:rsid w:val="00A621C5"/>
    <w:rsid w:val="00A64427"/>
    <w:rsid w:val="00A64681"/>
    <w:rsid w:val="00A64F94"/>
    <w:rsid w:val="00A66A0F"/>
    <w:rsid w:val="00A6758F"/>
    <w:rsid w:val="00A67841"/>
    <w:rsid w:val="00A67CE0"/>
    <w:rsid w:val="00A70065"/>
    <w:rsid w:val="00A702C1"/>
    <w:rsid w:val="00A71011"/>
    <w:rsid w:val="00A71211"/>
    <w:rsid w:val="00A719F2"/>
    <w:rsid w:val="00A71E46"/>
    <w:rsid w:val="00A7228F"/>
    <w:rsid w:val="00A729D1"/>
    <w:rsid w:val="00A73B24"/>
    <w:rsid w:val="00A7414A"/>
    <w:rsid w:val="00A7415F"/>
    <w:rsid w:val="00A75294"/>
    <w:rsid w:val="00A7655E"/>
    <w:rsid w:val="00A76876"/>
    <w:rsid w:val="00A769F2"/>
    <w:rsid w:val="00A7786F"/>
    <w:rsid w:val="00A827D2"/>
    <w:rsid w:val="00A82B73"/>
    <w:rsid w:val="00A82DB6"/>
    <w:rsid w:val="00A83996"/>
    <w:rsid w:val="00A84AB3"/>
    <w:rsid w:val="00A84AFD"/>
    <w:rsid w:val="00A84DEB"/>
    <w:rsid w:val="00A8540B"/>
    <w:rsid w:val="00A8543A"/>
    <w:rsid w:val="00A8569A"/>
    <w:rsid w:val="00A85E37"/>
    <w:rsid w:val="00A90315"/>
    <w:rsid w:val="00A905F2"/>
    <w:rsid w:val="00A91707"/>
    <w:rsid w:val="00A91CE6"/>
    <w:rsid w:val="00A938A1"/>
    <w:rsid w:val="00A93E37"/>
    <w:rsid w:val="00A9466E"/>
    <w:rsid w:val="00A9637E"/>
    <w:rsid w:val="00A96B3D"/>
    <w:rsid w:val="00A96BA1"/>
    <w:rsid w:val="00A97442"/>
    <w:rsid w:val="00AA09AE"/>
    <w:rsid w:val="00AA0B95"/>
    <w:rsid w:val="00AA28CE"/>
    <w:rsid w:val="00AA2E37"/>
    <w:rsid w:val="00AA300F"/>
    <w:rsid w:val="00AA426B"/>
    <w:rsid w:val="00AA444D"/>
    <w:rsid w:val="00AA4690"/>
    <w:rsid w:val="00AA54A6"/>
    <w:rsid w:val="00AA56FB"/>
    <w:rsid w:val="00AA6B44"/>
    <w:rsid w:val="00AA7522"/>
    <w:rsid w:val="00AA7F56"/>
    <w:rsid w:val="00AB0BB3"/>
    <w:rsid w:val="00AB1650"/>
    <w:rsid w:val="00AB2089"/>
    <w:rsid w:val="00AB21AB"/>
    <w:rsid w:val="00AB3F1D"/>
    <w:rsid w:val="00AB49E0"/>
    <w:rsid w:val="00AB4F3D"/>
    <w:rsid w:val="00AB4FB9"/>
    <w:rsid w:val="00AB650E"/>
    <w:rsid w:val="00AB70D4"/>
    <w:rsid w:val="00AB7474"/>
    <w:rsid w:val="00AC0169"/>
    <w:rsid w:val="00AC0C40"/>
    <w:rsid w:val="00AC1BAF"/>
    <w:rsid w:val="00AC2393"/>
    <w:rsid w:val="00AC3D22"/>
    <w:rsid w:val="00AC5ACB"/>
    <w:rsid w:val="00AC5DE1"/>
    <w:rsid w:val="00AC62F2"/>
    <w:rsid w:val="00AC6C7F"/>
    <w:rsid w:val="00AD0A20"/>
    <w:rsid w:val="00AD1332"/>
    <w:rsid w:val="00AD13EC"/>
    <w:rsid w:val="00AD140E"/>
    <w:rsid w:val="00AD1A53"/>
    <w:rsid w:val="00AD1F67"/>
    <w:rsid w:val="00AD325E"/>
    <w:rsid w:val="00AD3811"/>
    <w:rsid w:val="00AD4BF4"/>
    <w:rsid w:val="00AD51CA"/>
    <w:rsid w:val="00AD52AD"/>
    <w:rsid w:val="00AD600C"/>
    <w:rsid w:val="00AD647F"/>
    <w:rsid w:val="00AD6A4E"/>
    <w:rsid w:val="00AD7E21"/>
    <w:rsid w:val="00AE02BD"/>
    <w:rsid w:val="00AE053A"/>
    <w:rsid w:val="00AE0B22"/>
    <w:rsid w:val="00AE1116"/>
    <w:rsid w:val="00AE223C"/>
    <w:rsid w:val="00AE3067"/>
    <w:rsid w:val="00AE31E1"/>
    <w:rsid w:val="00AE38C2"/>
    <w:rsid w:val="00AE39C5"/>
    <w:rsid w:val="00AE52B9"/>
    <w:rsid w:val="00AE5A5B"/>
    <w:rsid w:val="00AE6046"/>
    <w:rsid w:val="00AE6FFA"/>
    <w:rsid w:val="00AF0C69"/>
    <w:rsid w:val="00AF0CB1"/>
    <w:rsid w:val="00AF1131"/>
    <w:rsid w:val="00AF1BE0"/>
    <w:rsid w:val="00AF1C5C"/>
    <w:rsid w:val="00AF2B50"/>
    <w:rsid w:val="00AF4CFC"/>
    <w:rsid w:val="00AF6745"/>
    <w:rsid w:val="00AF79DB"/>
    <w:rsid w:val="00AF7F50"/>
    <w:rsid w:val="00B01AC7"/>
    <w:rsid w:val="00B02E66"/>
    <w:rsid w:val="00B02F0A"/>
    <w:rsid w:val="00B04B42"/>
    <w:rsid w:val="00B04B5B"/>
    <w:rsid w:val="00B064AB"/>
    <w:rsid w:val="00B070F0"/>
    <w:rsid w:val="00B071FF"/>
    <w:rsid w:val="00B10777"/>
    <w:rsid w:val="00B10B08"/>
    <w:rsid w:val="00B11ECD"/>
    <w:rsid w:val="00B127BC"/>
    <w:rsid w:val="00B13062"/>
    <w:rsid w:val="00B132D3"/>
    <w:rsid w:val="00B13C5B"/>
    <w:rsid w:val="00B13D22"/>
    <w:rsid w:val="00B14AA3"/>
    <w:rsid w:val="00B15CAC"/>
    <w:rsid w:val="00B15F0D"/>
    <w:rsid w:val="00B20172"/>
    <w:rsid w:val="00B210A1"/>
    <w:rsid w:val="00B21868"/>
    <w:rsid w:val="00B224FD"/>
    <w:rsid w:val="00B240D0"/>
    <w:rsid w:val="00B24764"/>
    <w:rsid w:val="00B25C15"/>
    <w:rsid w:val="00B26282"/>
    <w:rsid w:val="00B263AA"/>
    <w:rsid w:val="00B26477"/>
    <w:rsid w:val="00B2712F"/>
    <w:rsid w:val="00B3281A"/>
    <w:rsid w:val="00B34008"/>
    <w:rsid w:val="00B3535A"/>
    <w:rsid w:val="00B360D9"/>
    <w:rsid w:val="00B36949"/>
    <w:rsid w:val="00B36C8B"/>
    <w:rsid w:val="00B36E5A"/>
    <w:rsid w:val="00B3734C"/>
    <w:rsid w:val="00B37D15"/>
    <w:rsid w:val="00B40042"/>
    <w:rsid w:val="00B4037E"/>
    <w:rsid w:val="00B407C7"/>
    <w:rsid w:val="00B40EA2"/>
    <w:rsid w:val="00B41166"/>
    <w:rsid w:val="00B417CA"/>
    <w:rsid w:val="00B42113"/>
    <w:rsid w:val="00B42A75"/>
    <w:rsid w:val="00B42AD8"/>
    <w:rsid w:val="00B42C13"/>
    <w:rsid w:val="00B42FE5"/>
    <w:rsid w:val="00B4344A"/>
    <w:rsid w:val="00B44058"/>
    <w:rsid w:val="00B445DC"/>
    <w:rsid w:val="00B4497C"/>
    <w:rsid w:val="00B45E47"/>
    <w:rsid w:val="00B46D06"/>
    <w:rsid w:val="00B475A4"/>
    <w:rsid w:val="00B47A33"/>
    <w:rsid w:val="00B503FF"/>
    <w:rsid w:val="00B50A0E"/>
    <w:rsid w:val="00B51424"/>
    <w:rsid w:val="00B5255E"/>
    <w:rsid w:val="00B526A5"/>
    <w:rsid w:val="00B52E76"/>
    <w:rsid w:val="00B544AD"/>
    <w:rsid w:val="00B546ED"/>
    <w:rsid w:val="00B547F1"/>
    <w:rsid w:val="00B54897"/>
    <w:rsid w:val="00B55B21"/>
    <w:rsid w:val="00B55EA4"/>
    <w:rsid w:val="00B5607E"/>
    <w:rsid w:val="00B56716"/>
    <w:rsid w:val="00B574BE"/>
    <w:rsid w:val="00B57723"/>
    <w:rsid w:val="00B60776"/>
    <w:rsid w:val="00B61816"/>
    <w:rsid w:val="00B64F8D"/>
    <w:rsid w:val="00B6505B"/>
    <w:rsid w:val="00B65D88"/>
    <w:rsid w:val="00B6684F"/>
    <w:rsid w:val="00B70293"/>
    <w:rsid w:val="00B70D0E"/>
    <w:rsid w:val="00B711D3"/>
    <w:rsid w:val="00B712F1"/>
    <w:rsid w:val="00B71484"/>
    <w:rsid w:val="00B727FC"/>
    <w:rsid w:val="00B73D42"/>
    <w:rsid w:val="00B73EE6"/>
    <w:rsid w:val="00B74C17"/>
    <w:rsid w:val="00B75332"/>
    <w:rsid w:val="00B753AE"/>
    <w:rsid w:val="00B7563E"/>
    <w:rsid w:val="00B76CAE"/>
    <w:rsid w:val="00B77B9E"/>
    <w:rsid w:val="00B800E1"/>
    <w:rsid w:val="00B80578"/>
    <w:rsid w:val="00B815B6"/>
    <w:rsid w:val="00B82C20"/>
    <w:rsid w:val="00B83480"/>
    <w:rsid w:val="00B83CD4"/>
    <w:rsid w:val="00B83EFA"/>
    <w:rsid w:val="00B83F9B"/>
    <w:rsid w:val="00B84567"/>
    <w:rsid w:val="00B84AE7"/>
    <w:rsid w:val="00B86820"/>
    <w:rsid w:val="00B86A28"/>
    <w:rsid w:val="00B876A2"/>
    <w:rsid w:val="00B87753"/>
    <w:rsid w:val="00B87E00"/>
    <w:rsid w:val="00B900CC"/>
    <w:rsid w:val="00B901CB"/>
    <w:rsid w:val="00B905E7"/>
    <w:rsid w:val="00B90FCE"/>
    <w:rsid w:val="00B923A3"/>
    <w:rsid w:val="00B923AA"/>
    <w:rsid w:val="00B92DEA"/>
    <w:rsid w:val="00B92DF6"/>
    <w:rsid w:val="00B92EE0"/>
    <w:rsid w:val="00B9590C"/>
    <w:rsid w:val="00B963C1"/>
    <w:rsid w:val="00B97247"/>
    <w:rsid w:val="00B97779"/>
    <w:rsid w:val="00B97E7C"/>
    <w:rsid w:val="00BA1B8C"/>
    <w:rsid w:val="00BA33A1"/>
    <w:rsid w:val="00BA34AA"/>
    <w:rsid w:val="00BA4555"/>
    <w:rsid w:val="00BA56ED"/>
    <w:rsid w:val="00BA635E"/>
    <w:rsid w:val="00BA6883"/>
    <w:rsid w:val="00BA6994"/>
    <w:rsid w:val="00BA6BA9"/>
    <w:rsid w:val="00BA723C"/>
    <w:rsid w:val="00BB09FD"/>
    <w:rsid w:val="00BB0C8B"/>
    <w:rsid w:val="00BB1642"/>
    <w:rsid w:val="00BB1CC0"/>
    <w:rsid w:val="00BB1E59"/>
    <w:rsid w:val="00BB20B9"/>
    <w:rsid w:val="00BB21A9"/>
    <w:rsid w:val="00BB21D3"/>
    <w:rsid w:val="00BB2680"/>
    <w:rsid w:val="00BB2859"/>
    <w:rsid w:val="00BB2E3C"/>
    <w:rsid w:val="00BB3415"/>
    <w:rsid w:val="00BB40CE"/>
    <w:rsid w:val="00BB42E6"/>
    <w:rsid w:val="00BB43B4"/>
    <w:rsid w:val="00BB4B9C"/>
    <w:rsid w:val="00BB5B48"/>
    <w:rsid w:val="00BB5D7D"/>
    <w:rsid w:val="00BB655F"/>
    <w:rsid w:val="00BB667A"/>
    <w:rsid w:val="00BB6ADC"/>
    <w:rsid w:val="00BB779E"/>
    <w:rsid w:val="00BB77EA"/>
    <w:rsid w:val="00BB783A"/>
    <w:rsid w:val="00BB7EA1"/>
    <w:rsid w:val="00BC025D"/>
    <w:rsid w:val="00BC0486"/>
    <w:rsid w:val="00BC261D"/>
    <w:rsid w:val="00BC2EDB"/>
    <w:rsid w:val="00BC3A10"/>
    <w:rsid w:val="00BC54D3"/>
    <w:rsid w:val="00BC56C3"/>
    <w:rsid w:val="00BC5FB4"/>
    <w:rsid w:val="00BC6653"/>
    <w:rsid w:val="00BC7960"/>
    <w:rsid w:val="00BD00A1"/>
    <w:rsid w:val="00BD068B"/>
    <w:rsid w:val="00BD1A85"/>
    <w:rsid w:val="00BD1ED4"/>
    <w:rsid w:val="00BD20B3"/>
    <w:rsid w:val="00BD2418"/>
    <w:rsid w:val="00BD3D1E"/>
    <w:rsid w:val="00BD58F2"/>
    <w:rsid w:val="00BD5DA2"/>
    <w:rsid w:val="00BD6A11"/>
    <w:rsid w:val="00BD7C30"/>
    <w:rsid w:val="00BE0332"/>
    <w:rsid w:val="00BE05B4"/>
    <w:rsid w:val="00BE09CA"/>
    <w:rsid w:val="00BE172D"/>
    <w:rsid w:val="00BE17B6"/>
    <w:rsid w:val="00BE18AF"/>
    <w:rsid w:val="00BE1C9B"/>
    <w:rsid w:val="00BE2578"/>
    <w:rsid w:val="00BE2867"/>
    <w:rsid w:val="00BE32F1"/>
    <w:rsid w:val="00BE39D9"/>
    <w:rsid w:val="00BE517D"/>
    <w:rsid w:val="00BE52D0"/>
    <w:rsid w:val="00BE5475"/>
    <w:rsid w:val="00BE6DB8"/>
    <w:rsid w:val="00BE7AE9"/>
    <w:rsid w:val="00BF073B"/>
    <w:rsid w:val="00BF33C8"/>
    <w:rsid w:val="00BF3404"/>
    <w:rsid w:val="00BF42DB"/>
    <w:rsid w:val="00BF43DF"/>
    <w:rsid w:val="00BF49F5"/>
    <w:rsid w:val="00BF51CA"/>
    <w:rsid w:val="00BF5646"/>
    <w:rsid w:val="00BF68B8"/>
    <w:rsid w:val="00BF6E26"/>
    <w:rsid w:val="00BF712E"/>
    <w:rsid w:val="00BF7B8D"/>
    <w:rsid w:val="00C00742"/>
    <w:rsid w:val="00C00F11"/>
    <w:rsid w:val="00C010E9"/>
    <w:rsid w:val="00C0125F"/>
    <w:rsid w:val="00C01A62"/>
    <w:rsid w:val="00C01C3F"/>
    <w:rsid w:val="00C02167"/>
    <w:rsid w:val="00C02C58"/>
    <w:rsid w:val="00C03B04"/>
    <w:rsid w:val="00C03D52"/>
    <w:rsid w:val="00C03E8A"/>
    <w:rsid w:val="00C04151"/>
    <w:rsid w:val="00C04203"/>
    <w:rsid w:val="00C04F67"/>
    <w:rsid w:val="00C05514"/>
    <w:rsid w:val="00C05AD3"/>
    <w:rsid w:val="00C05BF6"/>
    <w:rsid w:val="00C05E7E"/>
    <w:rsid w:val="00C1411D"/>
    <w:rsid w:val="00C1455D"/>
    <w:rsid w:val="00C14AD0"/>
    <w:rsid w:val="00C14D60"/>
    <w:rsid w:val="00C15E53"/>
    <w:rsid w:val="00C1660D"/>
    <w:rsid w:val="00C16779"/>
    <w:rsid w:val="00C16AD5"/>
    <w:rsid w:val="00C20456"/>
    <w:rsid w:val="00C20E1F"/>
    <w:rsid w:val="00C21A9C"/>
    <w:rsid w:val="00C21CFA"/>
    <w:rsid w:val="00C222A4"/>
    <w:rsid w:val="00C236EE"/>
    <w:rsid w:val="00C244EC"/>
    <w:rsid w:val="00C2481F"/>
    <w:rsid w:val="00C24FBE"/>
    <w:rsid w:val="00C27072"/>
    <w:rsid w:val="00C30EB7"/>
    <w:rsid w:val="00C319BC"/>
    <w:rsid w:val="00C326D7"/>
    <w:rsid w:val="00C33208"/>
    <w:rsid w:val="00C338DA"/>
    <w:rsid w:val="00C3392B"/>
    <w:rsid w:val="00C363EC"/>
    <w:rsid w:val="00C366D9"/>
    <w:rsid w:val="00C405FB"/>
    <w:rsid w:val="00C4099E"/>
    <w:rsid w:val="00C409F2"/>
    <w:rsid w:val="00C431EB"/>
    <w:rsid w:val="00C435DB"/>
    <w:rsid w:val="00C4462E"/>
    <w:rsid w:val="00C46210"/>
    <w:rsid w:val="00C4694F"/>
    <w:rsid w:val="00C46DA8"/>
    <w:rsid w:val="00C47BC9"/>
    <w:rsid w:val="00C50802"/>
    <w:rsid w:val="00C50D10"/>
    <w:rsid w:val="00C51DF9"/>
    <w:rsid w:val="00C52DE8"/>
    <w:rsid w:val="00C53BF3"/>
    <w:rsid w:val="00C54C24"/>
    <w:rsid w:val="00C54DB0"/>
    <w:rsid w:val="00C56D47"/>
    <w:rsid w:val="00C56F9A"/>
    <w:rsid w:val="00C579B6"/>
    <w:rsid w:val="00C60C55"/>
    <w:rsid w:val="00C60E6A"/>
    <w:rsid w:val="00C62FC7"/>
    <w:rsid w:val="00C63A62"/>
    <w:rsid w:val="00C64F2A"/>
    <w:rsid w:val="00C64F97"/>
    <w:rsid w:val="00C653BA"/>
    <w:rsid w:val="00C65605"/>
    <w:rsid w:val="00C65A87"/>
    <w:rsid w:val="00C67635"/>
    <w:rsid w:val="00C677D2"/>
    <w:rsid w:val="00C67B04"/>
    <w:rsid w:val="00C702AE"/>
    <w:rsid w:val="00C72664"/>
    <w:rsid w:val="00C72B7A"/>
    <w:rsid w:val="00C7306D"/>
    <w:rsid w:val="00C73D9D"/>
    <w:rsid w:val="00C75896"/>
    <w:rsid w:val="00C75EBC"/>
    <w:rsid w:val="00C76445"/>
    <w:rsid w:val="00C768FD"/>
    <w:rsid w:val="00C76D6A"/>
    <w:rsid w:val="00C771F3"/>
    <w:rsid w:val="00C7762E"/>
    <w:rsid w:val="00C7777F"/>
    <w:rsid w:val="00C779C0"/>
    <w:rsid w:val="00C77A7D"/>
    <w:rsid w:val="00C80454"/>
    <w:rsid w:val="00C81504"/>
    <w:rsid w:val="00C81F91"/>
    <w:rsid w:val="00C8287F"/>
    <w:rsid w:val="00C83EC8"/>
    <w:rsid w:val="00C84F22"/>
    <w:rsid w:val="00C860FD"/>
    <w:rsid w:val="00C861E6"/>
    <w:rsid w:val="00C86A62"/>
    <w:rsid w:val="00C874CB"/>
    <w:rsid w:val="00C875A9"/>
    <w:rsid w:val="00C87680"/>
    <w:rsid w:val="00C90AFC"/>
    <w:rsid w:val="00C90D01"/>
    <w:rsid w:val="00C9149D"/>
    <w:rsid w:val="00C91821"/>
    <w:rsid w:val="00C9365F"/>
    <w:rsid w:val="00C94768"/>
    <w:rsid w:val="00C94E6B"/>
    <w:rsid w:val="00C95325"/>
    <w:rsid w:val="00C9618C"/>
    <w:rsid w:val="00C96273"/>
    <w:rsid w:val="00C966AA"/>
    <w:rsid w:val="00C966CD"/>
    <w:rsid w:val="00C967ED"/>
    <w:rsid w:val="00C9733C"/>
    <w:rsid w:val="00C97D01"/>
    <w:rsid w:val="00CA03E4"/>
    <w:rsid w:val="00CA0828"/>
    <w:rsid w:val="00CA0BDE"/>
    <w:rsid w:val="00CA1302"/>
    <w:rsid w:val="00CA1583"/>
    <w:rsid w:val="00CA184B"/>
    <w:rsid w:val="00CA1C09"/>
    <w:rsid w:val="00CA2D1C"/>
    <w:rsid w:val="00CA42EE"/>
    <w:rsid w:val="00CA4E46"/>
    <w:rsid w:val="00CA5892"/>
    <w:rsid w:val="00CA5EE0"/>
    <w:rsid w:val="00CA693F"/>
    <w:rsid w:val="00CA75E3"/>
    <w:rsid w:val="00CA776E"/>
    <w:rsid w:val="00CA79A6"/>
    <w:rsid w:val="00CA7BBD"/>
    <w:rsid w:val="00CA7BE6"/>
    <w:rsid w:val="00CB00FF"/>
    <w:rsid w:val="00CB029D"/>
    <w:rsid w:val="00CB07DA"/>
    <w:rsid w:val="00CB08F7"/>
    <w:rsid w:val="00CB1948"/>
    <w:rsid w:val="00CB294F"/>
    <w:rsid w:val="00CB3B01"/>
    <w:rsid w:val="00CB4C50"/>
    <w:rsid w:val="00CB4DE4"/>
    <w:rsid w:val="00CB5E93"/>
    <w:rsid w:val="00CB69F3"/>
    <w:rsid w:val="00CB7654"/>
    <w:rsid w:val="00CB7D23"/>
    <w:rsid w:val="00CB7F20"/>
    <w:rsid w:val="00CB7F37"/>
    <w:rsid w:val="00CC059D"/>
    <w:rsid w:val="00CC10B0"/>
    <w:rsid w:val="00CC13C2"/>
    <w:rsid w:val="00CC1C81"/>
    <w:rsid w:val="00CC268B"/>
    <w:rsid w:val="00CC32A2"/>
    <w:rsid w:val="00CC37F4"/>
    <w:rsid w:val="00CC3D43"/>
    <w:rsid w:val="00CC4ECC"/>
    <w:rsid w:val="00CC712F"/>
    <w:rsid w:val="00CC7912"/>
    <w:rsid w:val="00CD05C4"/>
    <w:rsid w:val="00CD101B"/>
    <w:rsid w:val="00CD1F0D"/>
    <w:rsid w:val="00CD28DD"/>
    <w:rsid w:val="00CD35E8"/>
    <w:rsid w:val="00CD42C7"/>
    <w:rsid w:val="00CD493C"/>
    <w:rsid w:val="00CD571F"/>
    <w:rsid w:val="00CD57B2"/>
    <w:rsid w:val="00CD5AD2"/>
    <w:rsid w:val="00CD5F08"/>
    <w:rsid w:val="00CD6A9C"/>
    <w:rsid w:val="00CD783A"/>
    <w:rsid w:val="00CE0416"/>
    <w:rsid w:val="00CE24E6"/>
    <w:rsid w:val="00CE33D6"/>
    <w:rsid w:val="00CE499C"/>
    <w:rsid w:val="00CE4C5D"/>
    <w:rsid w:val="00CE5196"/>
    <w:rsid w:val="00CE55F0"/>
    <w:rsid w:val="00CE61E8"/>
    <w:rsid w:val="00CE6A13"/>
    <w:rsid w:val="00CE7BC6"/>
    <w:rsid w:val="00CF1407"/>
    <w:rsid w:val="00CF181E"/>
    <w:rsid w:val="00CF1BA4"/>
    <w:rsid w:val="00CF2996"/>
    <w:rsid w:val="00CF2F46"/>
    <w:rsid w:val="00CF3598"/>
    <w:rsid w:val="00CF457F"/>
    <w:rsid w:val="00CF5201"/>
    <w:rsid w:val="00CF6D25"/>
    <w:rsid w:val="00CF70E7"/>
    <w:rsid w:val="00CF71F5"/>
    <w:rsid w:val="00D0010E"/>
    <w:rsid w:val="00D00FDC"/>
    <w:rsid w:val="00D010AA"/>
    <w:rsid w:val="00D010B8"/>
    <w:rsid w:val="00D02D21"/>
    <w:rsid w:val="00D02F3B"/>
    <w:rsid w:val="00D03CEC"/>
    <w:rsid w:val="00D04363"/>
    <w:rsid w:val="00D05550"/>
    <w:rsid w:val="00D063AC"/>
    <w:rsid w:val="00D06B33"/>
    <w:rsid w:val="00D06C85"/>
    <w:rsid w:val="00D1076C"/>
    <w:rsid w:val="00D10870"/>
    <w:rsid w:val="00D11CBF"/>
    <w:rsid w:val="00D11F56"/>
    <w:rsid w:val="00D13651"/>
    <w:rsid w:val="00D143B5"/>
    <w:rsid w:val="00D145A0"/>
    <w:rsid w:val="00D15A54"/>
    <w:rsid w:val="00D15B44"/>
    <w:rsid w:val="00D15C9A"/>
    <w:rsid w:val="00D17180"/>
    <w:rsid w:val="00D17345"/>
    <w:rsid w:val="00D204C4"/>
    <w:rsid w:val="00D20F17"/>
    <w:rsid w:val="00D2152D"/>
    <w:rsid w:val="00D21E73"/>
    <w:rsid w:val="00D226F6"/>
    <w:rsid w:val="00D2351C"/>
    <w:rsid w:val="00D23F4A"/>
    <w:rsid w:val="00D25357"/>
    <w:rsid w:val="00D30E1F"/>
    <w:rsid w:val="00D3214E"/>
    <w:rsid w:val="00D32C99"/>
    <w:rsid w:val="00D32FCD"/>
    <w:rsid w:val="00D3322B"/>
    <w:rsid w:val="00D336F1"/>
    <w:rsid w:val="00D361D4"/>
    <w:rsid w:val="00D374DE"/>
    <w:rsid w:val="00D3760C"/>
    <w:rsid w:val="00D40471"/>
    <w:rsid w:val="00D4068E"/>
    <w:rsid w:val="00D40A85"/>
    <w:rsid w:val="00D40CD6"/>
    <w:rsid w:val="00D42066"/>
    <w:rsid w:val="00D4295B"/>
    <w:rsid w:val="00D42F77"/>
    <w:rsid w:val="00D44271"/>
    <w:rsid w:val="00D45824"/>
    <w:rsid w:val="00D45D5D"/>
    <w:rsid w:val="00D46566"/>
    <w:rsid w:val="00D4661E"/>
    <w:rsid w:val="00D46A50"/>
    <w:rsid w:val="00D47E46"/>
    <w:rsid w:val="00D47F52"/>
    <w:rsid w:val="00D504FD"/>
    <w:rsid w:val="00D50915"/>
    <w:rsid w:val="00D5166C"/>
    <w:rsid w:val="00D531B2"/>
    <w:rsid w:val="00D53686"/>
    <w:rsid w:val="00D53A26"/>
    <w:rsid w:val="00D55054"/>
    <w:rsid w:val="00D55C6E"/>
    <w:rsid w:val="00D56744"/>
    <w:rsid w:val="00D56CEE"/>
    <w:rsid w:val="00D57C0E"/>
    <w:rsid w:val="00D60EE9"/>
    <w:rsid w:val="00D6173C"/>
    <w:rsid w:val="00D6226B"/>
    <w:rsid w:val="00D622C8"/>
    <w:rsid w:val="00D6292E"/>
    <w:rsid w:val="00D638F7"/>
    <w:rsid w:val="00D64588"/>
    <w:rsid w:val="00D64DB1"/>
    <w:rsid w:val="00D651F2"/>
    <w:rsid w:val="00D6521E"/>
    <w:rsid w:val="00D66134"/>
    <w:rsid w:val="00D67077"/>
    <w:rsid w:val="00D675F8"/>
    <w:rsid w:val="00D6799B"/>
    <w:rsid w:val="00D70550"/>
    <w:rsid w:val="00D71A45"/>
    <w:rsid w:val="00D72222"/>
    <w:rsid w:val="00D7256B"/>
    <w:rsid w:val="00D727EB"/>
    <w:rsid w:val="00D74392"/>
    <w:rsid w:val="00D750E9"/>
    <w:rsid w:val="00D75F5E"/>
    <w:rsid w:val="00D7671D"/>
    <w:rsid w:val="00D77040"/>
    <w:rsid w:val="00D80780"/>
    <w:rsid w:val="00D80EBA"/>
    <w:rsid w:val="00D80F82"/>
    <w:rsid w:val="00D822AB"/>
    <w:rsid w:val="00D823F0"/>
    <w:rsid w:val="00D826AC"/>
    <w:rsid w:val="00D828DE"/>
    <w:rsid w:val="00D82F59"/>
    <w:rsid w:val="00D84374"/>
    <w:rsid w:val="00D84944"/>
    <w:rsid w:val="00D84A6B"/>
    <w:rsid w:val="00D84AB4"/>
    <w:rsid w:val="00D861CB"/>
    <w:rsid w:val="00D8665C"/>
    <w:rsid w:val="00D8716D"/>
    <w:rsid w:val="00D927FA"/>
    <w:rsid w:val="00D934CB"/>
    <w:rsid w:val="00D939DB"/>
    <w:rsid w:val="00D93BC5"/>
    <w:rsid w:val="00D93F86"/>
    <w:rsid w:val="00D954C7"/>
    <w:rsid w:val="00D95FBE"/>
    <w:rsid w:val="00D967B6"/>
    <w:rsid w:val="00D97BE4"/>
    <w:rsid w:val="00DA0EDD"/>
    <w:rsid w:val="00DA25C1"/>
    <w:rsid w:val="00DA3317"/>
    <w:rsid w:val="00DA4810"/>
    <w:rsid w:val="00DA54CB"/>
    <w:rsid w:val="00DA627A"/>
    <w:rsid w:val="00DA6340"/>
    <w:rsid w:val="00DA6672"/>
    <w:rsid w:val="00DA7D63"/>
    <w:rsid w:val="00DB09F0"/>
    <w:rsid w:val="00DB0C88"/>
    <w:rsid w:val="00DB2C3B"/>
    <w:rsid w:val="00DB2CB6"/>
    <w:rsid w:val="00DB2DBA"/>
    <w:rsid w:val="00DB2F51"/>
    <w:rsid w:val="00DB3DF7"/>
    <w:rsid w:val="00DB4F02"/>
    <w:rsid w:val="00DB5D76"/>
    <w:rsid w:val="00DB65D6"/>
    <w:rsid w:val="00DC1200"/>
    <w:rsid w:val="00DC23B1"/>
    <w:rsid w:val="00DC25C6"/>
    <w:rsid w:val="00DC263F"/>
    <w:rsid w:val="00DC2F7A"/>
    <w:rsid w:val="00DC358D"/>
    <w:rsid w:val="00DC3B59"/>
    <w:rsid w:val="00DC5201"/>
    <w:rsid w:val="00DC5246"/>
    <w:rsid w:val="00DC7C22"/>
    <w:rsid w:val="00DD04CD"/>
    <w:rsid w:val="00DD0CA0"/>
    <w:rsid w:val="00DD1074"/>
    <w:rsid w:val="00DD3689"/>
    <w:rsid w:val="00DD55D5"/>
    <w:rsid w:val="00DD65C9"/>
    <w:rsid w:val="00DD6D49"/>
    <w:rsid w:val="00DD7E41"/>
    <w:rsid w:val="00DE025E"/>
    <w:rsid w:val="00DE0678"/>
    <w:rsid w:val="00DE197C"/>
    <w:rsid w:val="00DE1A6C"/>
    <w:rsid w:val="00DE2F0A"/>
    <w:rsid w:val="00DE313A"/>
    <w:rsid w:val="00DE36C7"/>
    <w:rsid w:val="00DE52FA"/>
    <w:rsid w:val="00DE5855"/>
    <w:rsid w:val="00DE5AE6"/>
    <w:rsid w:val="00DE6A57"/>
    <w:rsid w:val="00DE70A6"/>
    <w:rsid w:val="00DE752F"/>
    <w:rsid w:val="00DE7FC6"/>
    <w:rsid w:val="00DF086C"/>
    <w:rsid w:val="00DF0B80"/>
    <w:rsid w:val="00DF11F7"/>
    <w:rsid w:val="00DF18F0"/>
    <w:rsid w:val="00DF1D27"/>
    <w:rsid w:val="00DF25E9"/>
    <w:rsid w:val="00DF2D80"/>
    <w:rsid w:val="00DF3779"/>
    <w:rsid w:val="00DF377D"/>
    <w:rsid w:val="00DF4776"/>
    <w:rsid w:val="00DF5F99"/>
    <w:rsid w:val="00DF7C95"/>
    <w:rsid w:val="00E012CA"/>
    <w:rsid w:val="00E01E63"/>
    <w:rsid w:val="00E02061"/>
    <w:rsid w:val="00E0260A"/>
    <w:rsid w:val="00E031EC"/>
    <w:rsid w:val="00E039A4"/>
    <w:rsid w:val="00E0409B"/>
    <w:rsid w:val="00E06661"/>
    <w:rsid w:val="00E067BB"/>
    <w:rsid w:val="00E06C37"/>
    <w:rsid w:val="00E072ED"/>
    <w:rsid w:val="00E0744C"/>
    <w:rsid w:val="00E132A8"/>
    <w:rsid w:val="00E14240"/>
    <w:rsid w:val="00E15C9F"/>
    <w:rsid w:val="00E161CA"/>
    <w:rsid w:val="00E16278"/>
    <w:rsid w:val="00E166CF"/>
    <w:rsid w:val="00E16A7E"/>
    <w:rsid w:val="00E16C5F"/>
    <w:rsid w:val="00E20BF4"/>
    <w:rsid w:val="00E21152"/>
    <w:rsid w:val="00E21735"/>
    <w:rsid w:val="00E22914"/>
    <w:rsid w:val="00E23657"/>
    <w:rsid w:val="00E24B3A"/>
    <w:rsid w:val="00E24F08"/>
    <w:rsid w:val="00E25465"/>
    <w:rsid w:val="00E26812"/>
    <w:rsid w:val="00E26FA4"/>
    <w:rsid w:val="00E27089"/>
    <w:rsid w:val="00E272A7"/>
    <w:rsid w:val="00E276BC"/>
    <w:rsid w:val="00E27A5D"/>
    <w:rsid w:val="00E301FE"/>
    <w:rsid w:val="00E30896"/>
    <w:rsid w:val="00E312FE"/>
    <w:rsid w:val="00E322B3"/>
    <w:rsid w:val="00E324B0"/>
    <w:rsid w:val="00E33327"/>
    <w:rsid w:val="00E34118"/>
    <w:rsid w:val="00E3517D"/>
    <w:rsid w:val="00E35ADA"/>
    <w:rsid w:val="00E35D53"/>
    <w:rsid w:val="00E377B1"/>
    <w:rsid w:val="00E379FC"/>
    <w:rsid w:val="00E403C8"/>
    <w:rsid w:val="00E40466"/>
    <w:rsid w:val="00E405A6"/>
    <w:rsid w:val="00E40676"/>
    <w:rsid w:val="00E40D6A"/>
    <w:rsid w:val="00E40F6A"/>
    <w:rsid w:val="00E41214"/>
    <w:rsid w:val="00E423AA"/>
    <w:rsid w:val="00E4245E"/>
    <w:rsid w:val="00E439C2"/>
    <w:rsid w:val="00E505A6"/>
    <w:rsid w:val="00E508BB"/>
    <w:rsid w:val="00E51425"/>
    <w:rsid w:val="00E51891"/>
    <w:rsid w:val="00E530CD"/>
    <w:rsid w:val="00E53E06"/>
    <w:rsid w:val="00E54654"/>
    <w:rsid w:val="00E547B2"/>
    <w:rsid w:val="00E54BA4"/>
    <w:rsid w:val="00E54FD7"/>
    <w:rsid w:val="00E5509A"/>
    <w:rsid w:val="00E552A7"/>
    <w:rsid w:val="00E55FDC"/>
    <w:rsid w:val="00E56370"/>
    <w:rsid w:val="00E56459"/>
    <w:rsid w:val="00E56FEA"/>
    <w:rsid w:val="00E57952"/>
    <w:rsid w:val="00E6016D"/>
    <w:rsid w:val="00E61AF0"/>
    <w:rsid w:val="00E61EC3"/>
    <w:rsid w:val="00E62578"/>
    <w:rsid w:val="00E62F32"/>
    <w:rsid w:val="00E640EF"/>
    <w:rsid w:val="00E649CD"/>
    <w:rsid w:val="00E651B1"/>
    <w:rsid w:val="00E65711"/>
    <w:rsid w:val="00E6594E"/>
    <w:rsid w:val="00E666F6"/>
    <w:rsid w:val="00E66A9E"/>
    <w:rsid w:val="00E675C9"/>
    <w:rsid w:val="00E67681"/>
    <w:rsid w:val="00E678AB"/>
    <w:rsid w:val="00E711DF"/>
    <w:rsid w:val="00E714BD"/>
    <w:rsid w:val="00E71972"/>
    <w:rsid w:val="00E71E45"/>
    <w:rsid w:val="00E72122"/>
    <w:rsid w:val="00E726F2"/>
    <w:rsid w:val="00E73310"/>
    <w:rsid w:val="00E74497"/>
    <w:rsid w:val="00E74A4B"/>
    <w:rsid w:val="00E75250"/>
    <w:rsid w:val="00E764A8"/>
    <w:rsid w:val="00E76D9B"/>
    <w:rsid w:val="00E76E44"/>
    <w:rsid w:val="00E805B8"/>
    <w:rsid w:val="00E819E5"/>
    <w:rsid w:val="00E81C5F"/>
    <w:rsid w:val="00E82531"/>
    <w:rsid w:val="00E82E7C"/>
    <w:rsid w:val="00E830FB"/>
    <w:rsid w:val="00E83C55"/>
    <w:rsid w:val="00E849F8"/>
    <w:rsid w:val="00E84C7D"/>
    <w:rsid w:val="00E8532B"/>
    <w:rsid w:val="00E85BFD"/>
    <w:rsid w:val="00E85CE3"/>
    <w:rsid w:val="00E86855"/>
    <w:rsid w:val="00E86EBF"/>
    <w:rsid w:val="00E87313"/>
    <w:rsid w:val="00E90857"/>
    <w:rsid w:val="00E90BAB"/>
    <w:rsid w:val="00E90D92"/>
    <w:rsid w:val="00E92B9D"/>
    <w:rsid w:val="00E92DA9"/>
    <w:rsid w:val="00E9307D"/>
    <w:rsid w:val="00E9388D"/>
    <w:rsid w:val="00E950F9"/>
    <w:rsid w:val="00E9613D"/>
    <w:rsid w:val="00E96273"/>
    <w:rsid w:val="00E97B18"/>
    <w:rsid w:val="00E97B8F"/>
    <w:rsid w:val="00EA009C"/>
    <w:rsid w:val="00EA08CA"/>
    <w:rsid w:val="00EA367E"/>
    <w:rsid w:val="00EA409C"/>
    <w:rsid w:val="00EA4648"/>
    <w:rsid w:val="00EA494D"/>
    <w:rsid w:val="00EA56A2"/>
    <w:rsid w:val="00EA62B4"/>
    <w:rsid w:val="00EA66AB"/>
    <w:rsid w:val="00EA789F"/>
    <w:rsid w:val="00EB16B5"/>
    <w:rsid w:val="00EB2543"/>
    <w:rsid w:val="00EB2D73"/>
    <w:rsid w:val="00EB3C62"/>
    <w:rsid w:val="00EB66E5"/>
    <w:rsid w:val="00EC07AE"/>
    <w:rsid w:val="00EC0F9E"/>
    <w:rsid w:val="00EC1385"/>
    <w:rsid w:val="00EC1980"/>
    <w:rsid w:val="00EC234B"/>
    <w:rsid w:val="00EC283A"/>
    <w:rsid w:val="00EC307B"/>
    <w:rsid w:val="00EC3247"/>
    <w:rsid w:val="00EC3776"/>
    <w:rsid w:val="00EC606F"/>
    <w:rsid w:val="00EC70B0"/>
    <w:rsid w:val="00EC717F"/>
    <w:rsid w:val="00EC7DAD"/>
    <w:rsid w:val="00ED0CB0"/>
    <w:rsid w:val="00ED1486"/>
    <w:rsid w:val="00ED4A6A"/>
    <w:rsid w:val="00ED570C"/>
    <w:rsid w:val="00ED6488"/>
    <w:rsid w:val="00ED7873"/>
    <w:rsid w:val="00ED7ECE"/>
    <w:rsid w:val="00EE0687"/>
    <w:rsid w:val="00EE180B"/>
    <w:rsid w:val="00EE1CB2"/>
    <w:rsid w:val="00EE1EB7"/>
    <w:rsid w:val="00EE2005"/>
    <w:rsid w:val="00EE3519"/>
    <w:rsid w:val="00EE3ADB"/>
    <w:rsid w:val="00EE4475"/>
    <w:rsid w:val="00EE4B3F"/>
    <w:rsid w:val="00EE5A68"/>
    <w:rsid w:val="00EE5A7A"/>
    <w:rsid w:val="00EE6B54"/>
    <w:rsid w:val="00EE7168"/>
    <w:rsid w:val="00EF1F51"/>
    <w:rsid w:val="00EF2A74"/>
    <w:rsid w:val="00EF2DBC"/>
    <w:rsid w:val="00EF2E47"/>
    <w:rsid w:val="00EF38AF"/>
    <w:rsid w:val="00EF43B3"/>
    <w:rsid w:val="00EF5069"/>
    <w:rsid w:val="00EF636F"/>
    <w:rsid w:val="00EF7404"/>
    <w:rsid w:val="00EF75F7"/>
    <w:rsid w:val="00F01BB7"/>
    <w:rsid w:val="00F01F95"/>
    <w:rsid w:val="00F02B2C"/>
    <w:rsid w:val="00F02CE9"/>
    <w:rsid w:val="00F03155"/>
    <w:rsid w:val="00F04183"/>
    <w:rsid w:val="00F04E6B"/>
    <w:rsid w:val="00F05C79"/>
    <w:rsid w:val="00F0630D"/>
    <w:rsid w:val="00F067A6"/>
    <w:rsid w:val="00F06D1D"/>
    <w:rsid w:val="00F116CE"/>
    <w:rsid w:val="00F11DCF"/>
    <w:rsid w:val="00F124B5"/>
    <w:rsid w:val="00F12F0B"/>
    <w:rsid w:val="00F133B1"/>
    <w:rsid w:val="00F13E84"/>
    <w:rsid w:val="00F14378"/>
    <w:rsid w:val="00F147D8"/>
    <w:rsid w:val="00F14BC6"/>
    <w:rsid w:val="00F16130"/>
    <w:rsid w:val="00F16E2B"/>
    <w:rsid w:val="00F20861"/>
    <w:rsid w:val="00F22054"/>
    <w:rsid w:val="00F226E2"/>
    <w:rsid w:val="00F2273E"/>
    <w:rsid w:val="00F22D27"/>
    <w:rsid w:val="00F233D8"/>
    <w:rsid w:val="00F233F3"/>
    <w:rsid w:val="00F23BE4"/>
    <w:rsid w:val="00F24B33"/>
    <w:rsid w:val="00F24B8D"/>
    <w:rsid w:val="00F24BDB"/>
    <w:rsid w:val="00F24F86"/>
    <w:rsid w:val="00F256F6"/>
    <w:rsid w:val="00F25895"/>
    <w:rsid w:val="00F26041"/>
    <w:rsid w:val="00F264A0"/>
    <w:rsid w:val="00F27C86"/>
    <w:rsid w:val="00F27ECB"/>
    <w:rsid w:val="00F305F8"/>
    <w:rsid w:val="00F30B0B"/>
    <w:rsid w:val="00F3134D"/>
    <w:rsid w:val="00F316D6"/>
    <w:rsid w:val="00F317A1"/>
    <w:rsid w:val="00F32BD3"/>
    <w:rsid w:val="00F32CBC"/>
    <w:rsid w:val="00F32F8C"/>
    <w:rsid w:val="00F34DA7"/>
    <w:rsid w:val="00F3650B"/>
    <w:rsid w:val="00F36941"/>
    <w:rsid w:val="00F3733B"/>
    <w:rsid w:val="00F37398"/>
    <w:rsid w:val="00F37BA0"/>
    <w:rsid w:val="00F37D9D"/>
    <w:rsid w:val="00F400F3"/>
    <w:rsid w:val="00F406D1"/>
    <w:rsid w:val="00F4176A"/>
    <w:rsid w:val="00F41E58"/>
    <w:rsid w:val="00F41F32"/>
    <w:rsid w:val="00F427BF"/>
    <w:rsid w:val="00F42898"/>
    <w:rsid w:val="00F42F23"/>
    <w:rsid w:val="00F43D34"/>
    <w:rsid w:val="00F44509"/>
    <w:rsid w:val="00F44EE6"/>
    <w:rsid w:val="00F45936"/>
    <w:rsid w:val="00F4709C"/>
    <w:rsid w:val="00F5001F"/>
    <w:rsid w:val="00F507EC"/>
    <w:rsid w:val="00F52006"/>
    <w:rsid w:val="00F52CF4"/>
    <w:rsid w:val="00F5353D"/>
    <w:rsid w:val="00F53933"/>
    <w:rsid w:val="00F54815"/>
    <w:rsid w:val="00F5575F"/>
    <w:rsid w:val="00F55DA7"/>
    <w:rsid w:val="00F55F95"/>
    <w:rsid w:val="00F56163"/>
    <w:rsid w:val="00F561C7"/>
    <w:rsid w:val="00F56C3A"/>
    <w:rsid w:val="00F56CB2"/>
    <w:rsid w:val="00F615F4"/>
    <w:rsid w:val="00F619A6"/>
    <w:rsid w:val="00F61A88"/>
    <w:rsid w:val="00F63A37"/>
    <w:rsid w:val="00F63BD4"/>
    <w:rsid w:val="00F63DA6"/>
    <w:rsid w:val="00F65877"/>
    <w:rsid w:val="00F66D1C"/>
    <w:rsid w:val="00F67483"/>
    <w:rsid w:val="00F70184"/>
    <w:rsid w:val="00F706EA"/>
    <w:rsid w:val="00F70923"/>
    <w:rsid w:val="00F716CC"/>
    <w:rsid w:val="00F71942"/>
    <w:rsid w:val="00F72723"/>
    <w:rsid w:val="00F7453D"/>
    <w:rsid w:val="00F74550"/>
    <w:rsid w:val="00F74EEC"/>
    <w:rsid w:val="00F7564A"/>
    <w:rsid w:val="00F75D4D"/>
    <w:rsid w:val="00F75DA8"/>
    <w:rsid w:val="00F75FFD"/>
    <w:rsid w:val="00F764B4"/>
    <w:rsid w:val="00F8098F"/>
    <w:rsid w:val="00F81063"/>
    <w:rsid w:val="00F815E1"/>
    <w:rsid w:val="00F818CF"/>
    <w:rsid w:val="00F81DAD"/>
    <w:rsid w:val="00F82DD5"/>
    <w:rsid w:val="00F830A1"/>
    <w:rsid w:val="00F83C41"/>
    <w:rsid w:val="00F83FB7"/>
    <w:rsid w:val="00F843A7"/>
    <w:rsid w:val="00F8447F"/>
    <w:rsid w:val="00F85AC5"/>
    <w:rsid w:val="00F860A1"/>
    <w:rsid w:val="00F863BA"/>
    <w:rsid w:val="00F864B6"/>
    <w:rsid w:val="00F866F8"/>
    <w:rsid w:val="00F8676C"/>
    <w:rsid w:val="00F86821"/>
    <w:rsid w:val="00F86B80"/>
    <w:rsid w:val="00F87270"/>
    <w:rsid w:val="00F875DE"/>
    <w:rsid w:val="00F87907"/>
    <w:rsid w:val="00F87B57"/>
    <w:rsid w:val="00F90640"/>
    <w:rsid w:val="00F912ED"/>
    <w:rsid w:val="00F938A5"/>
    <w:rsid w:val="00F95069"/>
    <w:rsid w:val="00F9582B"/>
    <w:rsid w:val="00F95A20"/>
    <w:rsid w:val="00F95EC4"/>
    <w:rsid w:val="00F979A6"/>
    <w:rsid w:val="00FA0E8E"/>
    <w:rsid w:val="00FA0FA4"/>
    <w:rsid w:val="00FA16D6"/>
    <w:rsid w:val="00FA231B"/>
    <w:rsid w:val="00FA3D8C"/>
    <w:rsid w:val="00FA3F08"/>
    <w:rsid w:val="00FA5B18"/>
    <w:rsid w:val="00FA5BF8"/>
    <w:rsid w:val="00FA6F0E"/>
    <w:rsid w:val="00FA7066"/>
    <w:rsid w:val="00FA7F90"/>
    <w:rsid w:val="00FB038A"/>
    <w:rsid w:val="00FB16DA"/>
    <w:rsid w:val="00FB187C"/>
    <w:rsid w:val="00FB195A"/>
    <w:rsid w:val="00FB2263"/>
    <w:rsid w:val="00FB2B37"/>
    <w:rsid w:val="00FB5449"/>
    <w:rsid w:val="00FB7389"/>
    <w:rsid w:val="00FB755C"/>
    <w:rsid w:val="00FB7E4C"/>
    <w:rsid w:val="00FC0A9D"/>
    <w:rsid w:val="00FC0EF6"/>
    <w:rsid w:val="00FC1055"/>
    <w:rsid w:val="00FC19DC"/>
    <w:rsid w:val="00FC25F2"/>
    <w:rsid w:val="00FC26CA"/>
    <w:rsid w:val="00FC26FC"/>
    <w:rsid w:val="00FC313B"/>
    <w:rsid w:val="00FC31B9"/>
    <w:rsid w:val="00FC3724"/>
    <w:rsid w:val="00FC3D09"/>
    <w:rsid w:val="00FC50DE"/>
    <w:rsid w:val="00FC6557"/>
    <w:rsid w:val="00FD07C6"/>
    <w:rsid w:val="00FD1559"/>
    <w:rsid w:val="00FD190C"/>
    <w:rsid w:val="00FD412E"/>
    <w:rsid w:val="00FD42A8"/>
    <w:rsid w:val="00FD4989"/>
    <w:rsid w:val="00FD4D1F"/>
    <w:rsid w:val="00FD5F63"/>
    <w:rsid w:val="00FD60E7"/>
    <w:rsid w:val="00FD6157"/>
    <w:rsid w:val="00FD67C5"/>
    <w:rsid w:val="00FD6A4C"/>
    <w:rsid w:val="00FD6B46"/>
    <w:rsid w:val="00FD732C"/>
    <w:rsid w:val="00FD78A1"/>
    <w:rsid w:val="00FD7DCF"/>
    <w:rsid w:val="00FE09FD"/>
    <w:rsid w:val="00FE0F84"/>
    <w:rsid w:val="00FE177B"/>
    <w:rsid w:val="00FE1A6F"/>
    <w:rsid w:val="00FE20DC"/>
    <w:rsid w:val="00FE2B6C"/>
    <w:rsid w:val="00FE47F7"/>
    <w:rsid w:val="00FE4811"/>
    <w:rsid w:val="00FE5054"/>
    <w:rsid w:val="00FE5BE1"/>
    <w:rsid w:val="00FE6A4B"/>
    <w:rsid w:val="00FE7321"/>
    <w:rsid w:val="00FF042A"/>
    <w:rsid w:val="00FF11E3"/>
    <w:rsid w:val="00FF1B81"/>
    <w:rsid w:val="00FF1EBC"/>
    <w:rsid w:val="00FF289D"/>
    <w:rsid w:val="00FF2971"/>
    <w:rsid w:val="00FF335E"/>
    <w:rsid w:val="00FF3C5C"/>
    <w:rsid w:val="00FF4055"/>
    <w:rsid w:val="00FF4C19"/>
    <w:rsid w:val="00FF4C1A"/>
    <w:rsid w:val="00FF5174"/>
    <w:rsid w:val="00FF5BD2"/>
    <w:rsid w:val="00FF6911"/>
    <w:rsid w:val="00FF76E0"/>
    <w:rsid w:val="00FF794A"/>
    <w:rsid w:val="32B90DD0"/>
    <w:rsid w:val="73586103"/>
    <w:rsid w:val="7B3D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511</Words>
  <Characters>2914</Characters>
  <Lines>24</Lines>
  <Paragraphs>6</Paragraphs>
  <TotalTime>0</TotalTime>
  <ScaleCrop>false</ScaleCrop>
  <LinksUpToDate>false</LinksUpToDate>
  <CharactersWithSpaces>3419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2017-07-04T05:24:00Z</dcterms:created>
  <dc:creator>Administrator</dc:creator>
  <cp:lastModifiedBy>甜橙子</cp:lastModifiedBy>
  <dcterms:modified xsi:type="dcterms:W3CDTF">2018-06-06T04:35:17Z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